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018A8" w14:textId="77777777" w:rsidR="002110A9" w:rsidRDefault="002110A9" w:rsidP="002110A9">
      <w:pPr>
        <w:pStyle w:val="a3"/>
        <w:spacing w:after="0"/>
        <w:jc w:val="right"/>
        <w:rPr>
          <w:sz w:val="24"/>
          <w:szCs w:val="24"/>
        </w:rPr>
      </w:pPr>
      <w:r w:rsidRPr="00D47E96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№ </w:t>
      </w:r>
      <w:r w:rsidRPr="00D47E96">
        <w:rPr>
          <w:sz w:val="24"/>
          <w:szCs w:val="24"/>
        </w:rPr>
        <w:t>3</w:t>
      </w:r>
    </w:p>
    <w:p w14:paraId="33CECBAF" w14:textId="77777777" w:rsidR="002110A9" w:rsidRDefault="002110A9" w:rsidP="002110A9">
      <w:pPr>
        <w:ind w:right="-15"/>
        <w:jc w:val="right"/>
        <w:rPr>
          <w:sz w:val="24"/>
          <w:szCs w:val="24"/>
        </w:rPr>
      </w:pPr>
      <w:r>
        <w:rPr>
          <w:bCs/>
          <w:sz w:val="24"/>
          <w:szCs w:val="24"/>
          <w:lang w:eastAsia="ar-SA"/>
        </w:rPr>
        <w:t xml:space="preserve">к извещению </w:t>
      </w:r>
      <w:r w:rsidRPr="00E000B1">
        <w:rPr>
          <w:bCs/>
          <w:sz w:val="24"/>
          <w:szCs w:val="24"/>
          <w:lang w:eastAsia="ar-SA"/>
        </w:rPr>
        <w:t>о проведении аукциона</w:t>
      </w:r>
      <w:r>
        <w:rPr>
          <w:bCs/>
          <w:sz w:val="24"/>
          <w:szCs w:val="24"/>
          <w:lang w:eastAsia="ar-SA"/>
        </w:rPr>
        <w:t xml:space="preserve"> </w:t>
      </w:r>
      <w:r>
        <w:rPr>
          <w:sz w:val="24"/>
          <w:szCs w:val="24"/>
        </w:rPr>
        <w:t>№ 20</w:t>
      </w:r>
      <w:r w:rsidRPr="00DC5FF5">
        <w:rPr>
          <w:sz w:val="24"/>
          <w:szCs w:val="24"/>
        </w:rPr>
        <w:t>2</w:t>
      </w:r>
      <w:r>
        <w:rPr>
          <w:sz w:val="24"/>
          <w:szCs w:val="24"/>
        </w:rPr>
        <w:t xml:space="preserve">2-1А </w:t>
      </w:r>
    </w:p>
    <w:p w14:paraId="1F68CCB9" w14:textId="77777777" w:rsidR="002110A9" w:rsidRPr="00D47E96" w:rsidRDefault="002110A9" w:rsidP="002110A9">
      <w:pPr>
        <w:pStyle w:val="a3"/>
        <w:spacing w:after="0"/>
        <w:jc w:val="right"/>
        <w:rPr>
          <w:sz w:val="24"/>
          <w:szCs w:val="24"/>
        </w:rPr>
      </w:pPr>
      <w:r w:rsidRPr="00E000B1">
        <w:rPr>
          <w:bCs/>
          <w:sz w:val="24"/>
          <w:szCs w:val="24"/>
          <w:lang w:eastAsia="ar-SA"/>
        </w:rPr>
        <w:t>на право заключения договора аренды земельного участка</w:t>
      </w:r>
    </w:p>
    <w:p w14:paraId="12828803" w14:textId="77777777" w:rsidR="002110A9" w:rsidRDefault="002110A9" w:rsidP="002110A9">
      <w:pPr>
        <w:jc w:val="right"/>
        <w:rPr>
          <w:i/>
        </w:rPr>
      </w:pPr>
    </w:p>
    <w:p w14:paraId="34A89469" w14:textId="77777777" w:rsidR="002110A9" w:rsidRDefault="002110A9" w:rsidP="002110A9">
      <w:pPr>
        <w:jc w:val="right"/>
        <w:rPr>
          <w:b/>
          <w:bCs/>
        </w:rPr>
      </w:pPr>
      <w:r>
        <w:rPr>
          <w:i/>
        </w:rPr>
        <w:t xml:space="preserve">Проект </w:t>
      </w:r>
    </w:p>
    <w:p w14:paraId="42525843" w14:textId="3A9AAF98" w:rsidR="002110A9" w:rsidRPr="00D47E96" w:rsidRDefault="002110A9" w:rsidP="002110A9">
      <w:pPr>
        <w:jc w:val="center"/>
        <w:rPr>
          <w:sz w:val="24"/>
          <w:szCs w:val="24"/>
        </w:rPr>
      </w:pPr>
      <w:r w:rsidRPr="00D47E96">
        <w:rPr>
          <w:b/>
          <w:bCs/>
          <w:sz w:val="24"/>
          <w:szCs w:val="24"/>
        </w:rPr>
        <w:t>Договор аренды № 202</w:t>
      </w:r>
      <w:r>
        <w:rPr>
          <w:b/>
          <w:bCs/>
          <w:sz w:val="24"/>
          <w:szCs w:val="24"/>
        </w:rPr>
        <w:t>2</w:t>
      </w:r>
      <w:r w:rsidRPr="00D47E96">
        <w:rPr>
          <w:b/>
          <w:bCs/>
          <w:sz w:val="24"/>
          <w:szCs w:val="24"/>
        </w:rPr>
        <w:t>-</w:t>
      </w:r>
      <w:r w:rsidR="00C41395">
        <w:rPr>
          <w:b/>
          <w:bCs/>
          <w:sz w:val="24"/>
          <w:szCs w:val="24"/>
        </w:rPr>
        <w:t>2</w:t>
      </w:r>
      <w:r w:rsidRPr="00D47E96">
        <w:rPr>
          <w:b/>
          <w:bCs/>
          <w:sz w:val="24"/>
          <w:szCs w:val="24"/>
        </w:rPr>
        <w:t>А/_____</w:t>
      </w:r>
    </w:p>
    <w:p w14:paraId="6C10CD31" w14:textId="77777777" w:rsidR="002110A9" w:rsidRDefault="002110A9" w:rsidP="002110A9">
      <w:pPr>
        <w:pStyle w:val="21"/>
        <w:rPr>
          <w:szCs w:val="24"/>
        </w:rPr>
      </w:pPr>
      <w:r w:rsidRPr="00D47E96">
        <w:rPr>
          <w:rFonts w:cs="Times New Roman"/>
          <w:szCs w:val="24"/>
        </w:rPr>
        <w:t xml:space="preserve"> </w:t>
      </w:r>
      <w:r w:rsidRPr="00D47E96">
        <w:rPr>
          <w:rFonts w:cs="Times New Roman"/>
          <w:bCs w:val="0"/>
          <w:szCs w:val="24"/>
        </w:rPr>
        <w:t xml:space="preserve">земельного участка, </w:t>
      </w:r>
      <w:r w:rsidRPr="005A5E42">
        <w:rPr>
          <w:rFonts w:cs="Times New Roman"/>
          <w:bCs w:val="0"/>
          <w:szCs w:val="24"/>
        </w:rPr>
        <w:t>находящегося  в государственной   собственности до</w:t>
      </w:r>
      <w:r w:rsidRPr="00D47E96">
        <w:rPr>
          <w:rFonts w:cs="Times New Roman"/>
          <w:bCs w:val="0"/>
          <w:szCs w:val="24"/>
        </w:rPr>
        <w:t xml:space="preserve"> разграничения государственной собственности на землю</w:t>
      </w:r>
      <w:r>
        <w:rPr>
          <w:szCs w:val="24"/>
        </w:rPr>
        <w:t xml:space="preserve">  </w:t>
      </w:r>
    </w:p>
    <w:p w14:paraId="5B9CBC3F" w14:textId="77777777" w:rsidR="002110A9" w:rsidRDefault="002110A9" w:rsidP="002110A9">
      <w:pPr>
        <w:pStyle w:val="21"/>
        <w:rPr>
          <w:szCs w:val="24"/>
        </w:rPr>
      </w:pPr>
    </w:p>
    <w:p w14:paraId="26EEA903" w14:textId="77777777" w:rsidR="002110A9" w:rsidRDefault="002110A9" w:rsidP="002110A9">
      <w:r>
        <w:t xml:space="preserve">Удмуртская Республика,   поселок Яр                                                                                 «____» ________ 2022г. </w:t>
      </w:r>
    </w:p>
    <w:p w14:paraId="2CD68FB0" w14:textId="77777777" w:rsidR="002110A9" w:rsidRDefault="002110A9" w:rsidP="002110A9">
      <w:r>
        <w:t xml:space="preserve">           </w:t>
      </w:r>
    </w:p>
    <w:p w14:paraId="3E53243C" w14:textId="77777777" w:rsidR="002110A9" w:rsidRPr="00D47E96" w:rsidRDefault="002110A9" w:rsidP="002110A9">
      <w:pPr>
        <w:pStyle w:val="a3"/>
        <w:spacing w:after="0"/>
        <w:ind w:firstLine="720"/>
        <w:jc w:val="both"/>
        <w:rPr>
          <w:b/>
          <w:sz w:val="22"/>
          <w:szCs w:val="22"/>
        </w:rPr>
      </w:pPr>
      <w:r w:rsidRPr="00D47E96">
        <w:rPr>
          <w:sz w:val="22"/>
          <w:szCs w:val="22"/>
        </w:rPr>
        <w:t xml:space="preserve">На основании протокола о результатах аукциона </w:t>
      </w:r>
      <w:r w:rsidRPr="00D47E96">
        <w:rPr>
          <w:color w:val="000000"/>
          <w:sz w:val="22"/>
          <w:szCs w:val="22"/>
        </w:rPr>
        <w:t xml:space="preserve">на право заключения договора аренды земельного участка </w:t>
      </w:r>
      <w:r w:rsidRPr="00D47E96">
        <w:rPr>
          <w:sz w:val="22"/>
          <w:szCs w:val="22"/>
        </w:rPr>
        <w:t>от «___»______ 202</w:t>
      </w:r>
      <w:r>
        <w:rPr>
          <w:sz w:val="22"/>
          <w:szCs w:val="22"/>
        </w:rPr>
        <w:t>2</w:t>
      </w:r>
      <w:r w:rsidRPr="00D47E96">
        <w:rPr>
          <w:sz w:val="22"/>
          <w:szCs w:val="22"/>
        </w:rPr>
        <w:t xml:space="preserve"> год № ___, муниципальное образование «</w:t>
      </w:r>
      <w:r>
        <w:rPr>
          <w:sz w:val="22"/>
          <w:szCs w:val="22"/>
        </w:rPr>
        <w:t xml:space="preserve">Муниципальный округ </w:t>
      </w:r>
      <w:r w:rsidRPr="00D47E96">
        <w:rPr>
          <w:sz w:val="22"/>
          <w:szCs w:val="22"/>
        </w:rPr>
        <w:t>Ярский район</w:t>
      </w:r>
      <w:r>
        <w:rPr>
          <w:sz w:val="22"/>
          <w:szCs w:val="22"/>
        </w:rPr>
        <w:t xml:space="preserve"> Удмуртской Республики</w:t>
      </w:r>
      <w:r w:rsidRPr="00D47E96">
        <w:rPr>
          <w:sz w:val="22"/>
          <w:szCs w:val="22"/>
        </w:rPr>
        <w:t>», от имени которого действует Администрация муниципального образования «</w:t>
      </w:r>
      <w:r>
        <w:rPr>
          <w:sz w:val="22"/>
          <w:szCs w:val="22"/>
        </w:rPr>
        <w:t xml:space="preserve">Муниципальный округ </w:t>
      </w:r>
      <w:r w:rsidRPr="00D47E96">
        <w:rPr>
          <w:sz w:val="22"/>
          <w:szCs w:val="22"/>
        </w:rPr>
        <w:t>Ярский район</w:t>
      </w:r>
      <w:r>
        <w:rPr>
          <w:sz w:val="22"/>
          <w:szCs w:val="22"/>
        </w:rPr>
        <w:t xml:space="preserve"> Удмуртской Республики</w:t>
      </w:r>
      <w:r w:rsidRPr="00D47E96">
        <w:rPr>
          <w:sz w:val="22"/>
          <w:szCs w:val="22"/>
        </w:rPr>
        <w:t xml:space="preserve">», в лице __________________, действующего на основании </w:t>
      </w:r>
      <w:r w:rsidRPr="00A45A1D">
        <w:rPr>
          <w:sz w:val="22"/>
          <w:szCs w:val="22"/>
        </w:rPr>
        <w:t>Устава муниципального образования «Муниципальный округ Ярский район  Удмуртской Республики», принятого Решением Совета депутатов муниципального образования «Муниципальный округ Ярский район Удмуртской Республики» от 12.11.2021 № 37, зарегистрированного Управлением Министерства юстиции Российской Федерации по Удмуртской Республике 07.12.2021, государственный регистрационный номер Устава № RU 187120002021001</w:t>
      </w:r>
      <w:r w:rsidRPr="00D47E96">
        <w:rPr>
          <w:sz w:val="22"/>
          <w:szCs w:val="22"/>
        </w:rPr>
        <w:t xml:space="preserve"> именуемое  в дальнейшем «Арендодатель»</w:t>
      </w:r>
      <w:r w:rsidRPr="00D47E96">
        <w:rPr>
          <w:bCs/>
          <w:sz w:val="22"/>
          <w:szCs w:val="22"/>
        </w:rPr>
        <w:t xml:space="preserve"> с одной стороны, и </w:t>
      </w:r>
      <w:r w:rsidRPr="00D47E96">
        <w:rPr>
          <w:sz w:val="22"/>
          <w:szCs w:val="22"/>
        </w:rPr>
        <w:t>__________________________________</w:t>
      </w:r>
      <w:r w:rsidRPr="00D47E96">
        <w:rPr>
          <w:bCs/>
          <w:sz w:val="22"/>
          <w:szCs w:val="22"/>
        </w:rPr>
        <w:t xml:space="preserve">, именуемый в дальнейшем «Арендатор» с другой стороны, </w:t>
      </w:r>
      <w:r w:rsidRPr="00D47E96">
        <w:rPr>
          <w:sz w:val="22"/>
          <w:szCs w:val="22"/>
        </w:rPr>
        <w:t xml:space="preserve">при совместном упоминании  «Стороны», заключили настоящий договор (далее – Договор) о нижеследующем:                                                 </w:t>
      </w:r>
    </w:p>
    <w:p w14:paraId="16A1EEB6" w14:textId="77777777" w:rsidR="002110A9" w:rsidRPr="00D47E96" w:rsidRDefault="002110A9" w:rsidP="002110A9">
      <w:pPr>
        <w:pStyle w:val="a3"/>
        <w:spacing w:after="0"/>
        <w:ind w:firstLine="720"/>
        <w:jc w:val="center"/>
        <w:rPr>
          <w:sz w:val="22"/>
          <w:szCs w:val="22"/>
        </w:rPr>
      </w:pPr>
      <w:r w:rsidRPr="00D47E96">
        <w:rPr>
          <w:b/>
          <w:sz w:val="22"/>
          <w:szCs w:val="22"/>
        </w:rPr>
        <w:t xml:space="preserve">1. </w:t>
      </w:r>
      <w:r w:rsidRPr="00D47E96">
        <w:rPr>
          <w:b/>
          <w:bCs/>
          <w:sz w:val="22"/>
          <w:szCs w:val="22"/>
        </w:rPr>
        <w:t>Предмет договора</w:t>
      </w:r>
    </w:p>
    <w:p w14:paraId="5D4F7895" w14:textId="3B57174C" w:rsidR="002110A9" w:rsidRPr="00D47E96" w:rsidRDefault="002110A9" w:rsidP="002110A9">
      <w:pPr>
        <w:pStyle w:val="a3"/>
        <w:spacing w:after="0"/>
        <w:ind w:firstLine="709"/>
        <w:jc w:val="both"/>
        <w:rPr>
          <w:bCs/>
          <w:sz w:val="22"/>
          <w:szCs w:val="22"/>
        </w:rPr>
      </w:pPr>
      <w:r w:rsidRPr="00D47E96">
        <w:rPr>
          <w:sz w:val="22"/>
          <w:szCs w:val="22"/>
        </w:rPr>
        <w:t xml:space="preserve">1.1. </w:t>
      </w:r>
      <w:r w:rsidRPr="00D47E96">
        <w:rPr>
          <w:b/>
          <w:sz w:val="22"/>
          <w:szCs w:val="22"/>
        </w:rPr>
        <w:t>Арендодатель</w:t>
      </w:r>
      <w:r w:rsidRPr="00D47E96">
        <w:rPr>
          <w:sz w:val="22"/>
          <w:szCs w:val="22"/>
        </w:rPr>
        <w:t xml:space="preserve"> предоставляет, а </w:t>
      </w:r>
      <w:r w:rsidRPr="00D47E96">
        <w:rPr>
          <w:b/>
          <w:sz w:val="22"/>
          <w:szCs w:val="22"/>
        </w:rPr>
        <w:t>Арендатор</w:t>
      </w:r>
      <w:r w:rsidRPr="00D47E96">
        <w:rPr>
          <w:sz w:val="22"/>
          <w:szCs w:val="22"/>
        </w:rPr>
        <w:t xml:space="preserve"> принимает в аренду  </w:t>
      </w:r>
      <w:r w:rsidRPr="00D47E96">
        <w:rPr>
          <w:bCs/>
          <w:sz w:val="22"/>
          <w:szCs w:val="22"/>
        </w:rPr>
        <w:t>земельный участок из категории земель</w:t>
      </w:r>
      <w:r w:rsidR="00C41395">
        <w:rPr>
          <w:bCs/>
          <w:sz w:val="22"/>
          <w:szCs w:val="22"/>
        </w:rPr>
        <w:t>: земли сельскохозяйственного назначения</w:t>
      </w:r>
      <w:r w:rsidRPr="00D47E96">
        <w:rPr>
          <w:bCs/>
          <w:sz w:val="22"/>
          <w:szCs w:val="22"/>
        </w:rPr>
        <w:t xml:space="preserve">, площадью </w:t>
      </w:r>
      <w:r w:rsidR="00C41395">
        <w:rPr>
          <w:bCs/>
          <w:sz w:val="22"/>
          <w:szCs w:val="22"/>
        </w:rPr>
        <w:t>3392000</w:t>
      </w:r>
      <w:r w:rsidRPr="00D47E96">
        <w:rPr>
          <w:bCs/>
          <w:sz w:val="22"/>
          <w:szCs w:val="22"/>
        </w:rPr>
        <w:t xml:space="preserve"> квадратных метра,  местоположение: </w:t>
      </w:r>
      <w:r w:rsidRPr="00D47E96">
        <w:rPr>
          <w:color w:val="000000"/>
          <w:sz w:val="22"/>
          <w:szCs w:val="22"/>
        </w:rPr>
        <w:t>Удмуртская Республика, Ярский район,</w:t>
      </w:r>
      <w:r w:rsidRPr="00D47E96">
        <w:rPr>
          <w:bCs/>
          <w:sz w:val="22"/>
          <w:szCs w:val="22"/>
        </w:rPr>
        <w:t xml:space="preserve"> разрешенное использование: </w:t>
      </w:r>
      <w:r w:rsidR="00C41395">
        <w:rPr>
          <w:bCs/>
          <w:sz w:val="22"/>
          <w:szCs w:val="22"/>
        </w:rPr>
        <w:t>сельскохозяйственное использование</w:t>
      </w:r>
      <w:r w:rsidRPr="00D47E96">
        <w:rPr>
          <w:bCs/>
          <w:sz w:val="22"/>
          <w:szCs w:val="22"/>
        </w:rPr>
        <w:t xml:space="preserve">, кадастровый номер: </w:t>
      </w:r>
      <w:r w:rsidRPr="00D47E96">
        <w:rPr>
          <w:sz w:val="22"/>
          <w:szCs w:val="22"/>
        </w:rPr>
        <w:t>18:25:0</w:t>
      </w:r>
      <w:r w:rsidR="00C41395">
        <w:rPr>
          <w:sz w:val="22"/>
          <w:szCs w:val="22"/>
        </w:rPr>
        <w:t>00</w:t>
      </w:r>
      <w:r w:rsidRPr="00D47E96">
        <w:rPr>
          <w:sz w:val="22"/>
          <w:szCs w:val="22"/>
        </w:rPr>
        <w:t>00</w:t>
      </w:r>
      <w:r w:rsidR="00C41395">
        <w:rPr>
          <w:sz w:val="22"/>
          <w:szCs w:val="22"/>
        </w:rPr>
        <w:t>0</w:t>
      </w:r>
      <w:r w:rsidRPr="00D47E96">
        <w:rPr>
          <w:sz w:val="22"/>
          <w:szCs w:val="22"/>
        </w:rPr>
        <w:t>:</w:t>
      </w:r>
      <w:r w:rsidR="00C41395">
        <w:rPr>
          <w:sz w:val="22"/>
          <w:szCs w:val="22"/>
        </w:rPr>
        <w:t>767</w:t>
      </w:r>
      <w:r w:rsidRPr="00D47E96">
        <w:rPr>
          <w:bCs/>
          <w:sz w:val="22"/>
          <w:szCs w:val="22"/>
        </w:rPr>
        <w:t>.</w:t>
      </w:r>
    </w:p>
    <w:p w14:paraId="4CD1DC5F" w14:textId="77777777" w:rsidR="002110A9" w:rsidRPr="00D47E96" w:rsidRDefault="002110A9" w:rsidP="002110A9">
      <w:pPr>
        <w:pStyle w:val="a3"/>
        <w:spacing w:after="0"/>
        <w:ind w:firstLine="709"/>
        <w:rPr>
          <w:sz w:val="22"/>
          <w:szCs w:val="22"/>
        </w:rPr>
      </w:pPr>
      <w:r w:rsidRPr="00D47E96">
        <w:rPr>
          <w:sz w:val="22"/>
          <w:szCs w:val="22"/>
        </w:rPr>
        <w:t>1.2. На участке  имеется объект: нет.</w:t>
      </w:r>
    </w:p>
    <w:p w14:paraId="2A000619" w14:textId="77777777" w:rsidR="002110A9" w:rsidRPr="00D47E96" w:rsidRDefault="002110A9" w:rsidP="002110A9">
      <w:pPr>
        <w:pStyle w:val="a3"/>
        <w:spacing w:after="0"/>
        <w:ind w:firstLine="709"/>
        <w:jc w:val="both"/>
        <w:rPr>
          <w:b/>
          <w:bCs/>
          <w:sz w:val="22"/>
          <w:szCs w:val="22"/>
        </w:rPr>
      </w:pPr>
      <w:r w:rsidRPr="00D47E96">
        <w:rPr>
          <w:sz w:val="22"/>
          <w:szCs w:val="22"/>
        </w:rPr>
        <w:t xml:space="preserve">1.3. На момент заключения Договора Участок свободен от любых имущественных прав и претензий третьих лиц. </w:t>
      </w:r>
    </w:p>
    <w:p w14:paraId="5DF6C1E6" w14:textId="77777777" w:rsidR="002110A9" w:rsidRPr="00D47E96" w:rsidRDefault="002110A9" w:rsidP="002110A9">
      <w:pPr>
        <w:pStyle w:val="a3"/>
        <w:spacing w:after="0"/>
        <w:ind w:firstLine="709"/>
        <w:jc w:val="center"/>
        <w:rPr>
          <w:sz w:val="22"/>
          <w:szCs w:val="22"/>
        </w:rPr>
      </w:pPr>
      <w:r w:rsidRPr="00D47E96">
        <w:rPr>
          <w:b/>
          <w:bCs/>
          <w:sz w:val="22"/>
          <w:szCs w:val="22"/>
        </w:rPr>
        <w:t xml:space="preserve">2. Срок Договора </w:t>
      </w:r>
    </w:p>
    <w:p w14:paraId="5E798612" w14:textId="6B68620C" w:rsidR="002110A9" w:rsidRPr="00D47E96" w:rsidRDefault="002110A9" w:rsidP="002110A9">
      <w:pPr>
        <w:pStyle w:val="a3"/>
        <w:numPr>
          <w:ilvl w:val="1"/>
          <w:numId w:val="2"/>
        </w:numPr>
        <w:tabs>
          <w:tab w:val="clear" w:pos="1080"/>
          <w:tab w:val="left" w:pos="0"/>
          <w:tab w:val="num" w:pos="851"/>
          <w:tab w:val="left" w:pos="1134"/>
        </w:tabs>
        <w:suppressAutoHyphens/>
        <w:spacing w:after="0"/>
        <w:ind w:left="0" w:firstLine="709"/>
        <w:rPr>
          <w:b/>
          <w:bCs/>
          <w:sz w:val="22"/>
          <w:szCs w:val="22"/>
        </w:rPr>
      </w:pPr>
      <w:r w:rsidRPr="00D47E96">
        <w:rPr>
          <w:sz w:val="22"/>
          <w:szCs w:val="22"/>
        </w:rPr>
        <w:t>Срок аренды Участка  устанавливается с  «___» ________ 202</w:t>
      </w:r>
      <w:r>
        <w:rPr>
          <w:sz w:val="22"/>
          <w:szCs w:val="22"/>
        </w:rPr>
        <w:t>2</w:t>
      </w:r>
      <w:r w:rsidRPr="00D47E96">
        <w:rPr>
          <w:sz w:val="22"/>
          <w:szCs w:val="22"/>
        </w:rPr>
        <w:t xml:space="preserve"> г. по «____» ________ 20</w:t>
      </w:r>
      <w:r w:rsidR="00C41395">
        <w:rPr>
          <w:sz w:val="22"/>
          <w:szCs w:val="22"/>
        </w:rPr>
        <w:t>71</w:t>
      </w:r>
      <w:r w:rsidRPr="00D47E96">
        <w:rPr>
          <w:sz w:val="22"/>
          <w:szCs w:val="22"/>
        </w:rPr>
        <w:t xml:space="preserve"> г.</w:t>
      </w:r>
    </w:p>
    <w:p w14:paraId="7719417E" w14:textId="77777777" w:rsidR="002110A9" w:rsidRPr="00D47E96" w:rsidRDefault="002110A9" w:rsidP="002110A9">
      <w:pPr>
        <w:pStyle w:val="a3"/>
        <w:tabs>
          <w:tab w:val="left" w:pos="3600"/>
          <w:tab w:val="left" w:pos="6638"/>
        </w:tabs>
        <w:spacing w:after="0"/>
        <w:ind w:left="720" w:firstLine="709"/>
        <w:jc w:val="center"/>
        <w:rPr>
          <w:bCs/>
          <w:iCs/>
          <w:sz w:val="22"/>
          <w:szCs w:val="22"/>
        </w:rPr>
      </w:pPr>
      <w:r w:rsidRPr="00D47E96">
        <w:rPr>
          <w:b/>
          <w:bCs/>
          <w:sz w:val="22"/>
          <w:szCs w:val="22"/>
        </w:rPr>
        <w:t>3. Размер и условия внесения арендной платы</w:t>
      </w:r>
    </w:p>
    <w:p w14:paraId="1EF280A0" w14:textId="77777777" w:rsidR="002110A9" w:rsidRPr="00D47E96" w:rsidRDefault="002110A9" w:rsidP="002110A9">
      <w:pPr>
        <w:autoSpaceDE w:val="0"/>
        <w:spacing w:before="20"/>
        <w:ind w:firstLine="709"/>
        <w:jc w:val="both"/>
        <w:rPr>
          <w:sz w:val="22"/>
          <w:szCs w:val="22"/>
        </w:rPr>
      </w:pPr>
      <w:r w:rsidRPr="00D47E96">
        <w:rPr>
          <w:bCs/>
          <w:iCs/>
          <w:sz w:val="22"/>
          <w:szCs w:val="22"/>
        </w:rPr>
        <w:t xml:space="preserve">3.1. Размер ежегодной арендной платы, </w:t>
      </w:r>
      <w:r w:rsidRPr="00D47E96">
        <w:rPr>
          <w:sz w:val="22"/>
          <w:szCs w:val="22"/>
        </w:rPr>
        <w:t>определенный согласно протоколу о результатах аукциона от ___ ____________20___г.</w:t>
      </w:r>
      <w:r w:rsidRPr="00D47E96">
        <w:rPr>
          <w:b/>
          <w:sz w:val="22"/>
          <w:szCs w:val="22"/>
        </w:rPr>
        <w:t xml:space="preserve"> </w:t>
      </w:r>
      <w:r w:rsidRPr="00D47E96">
        <w:rPr>
          <w:sz w:val="22"/>
          <w:szCs w:val="22"/>
        </w:rPr>
        <w:t xml:space="preserve">составляет: _____________________ (_________________) руб. </w:t>
      </w:r>
    </w:p>
    <w:p w14:paraId="583D4BB9" w14:textId="77777777" w:rsidR="002110A9" w:rsidRPr="00D47E96" w:rsidRDefault="002110A9" w:rsidP="002110A9">
      <w:pPr>
        <w:autoSpaceDE w:val="0"/>
        <w:spacing w:before="20"/>
        <w:ind w:firstLine="709"/>
        <w:jc w:val="both"/>
        <w:rPr>
          <w:sz w:val="22"/>
          <w:szCs w:val="22"/>
        </w:rPr>
      </w:pPr>
      <w:r w:rsidRPr="00D47E96">
        <w:rPr>
          <w:sz w:val="22"/>
          <w:szCs w:val="22"/>
        </w:rPr>
        <w:t>3.2. Внесенный Арендатором задаток в размере _________________________ (_____________) руб. засчитан в счет арендной платы, указанной в п. 3.1. настоящего Договора.</w:t>
      </w:r>
    </w:p>
    <w:p w14:paraId="428ECAA1" w14:textId="77777777" w:rsidR="002110A9" w:rsidRPr="00D47E96" w:rsidRDefault="002110A9" w:rsidP="002110A9">
      <w:pPr>
        <w:autoSpaceDE w:val="0"/>
        <w:spacing w:before="20"/>
        <w:ind w:firstLine="709"/>
        <w:jc w:val="both"/>
        <w:rPr>
          <w:sz w:val="22"/>
          <w:szCs w:val="22"/>
        </w:rPr>
      </w:pPr>
      <w:r w:rsidRPr="00D47E96">
        <w:rPr>
          <w:sz w:val="22"/>
          <w:szCs w:val="22"/>
        </w:rPr>
        <w:t>3.3. Арендная плата за первый год аренды вносится Арендатором в течении 10 дней с момента государственной регистрации Договора. Арендная плата за последующие годы вносится не позднее 15 ноября текущего года.</w:t>
      </w:r>
    </w:p>
    <w:p w14:paraId="7B0054D5" w14:textId="77777777" w:rsidR="002110A9" w:rsidRPr="00D47E96" w:rsidRDefault="002110A9" w:rsidP="002110A9">
      <w:pPr>
        <w:pStyle w:val="a3"/>
        <w:spacing w:after="0"/>
        <w:ind w:firstLine="709"/>
        <w:jc w:val="both"/>
        <w:rPr>
          <w:b/>
          <w:sz w:val="22"/>
          <w:szCs w:val="22"/>
        </w:rPr>
      </w:pPr>
      <w:r w:rsidRPr="00D47E96">
        <w:rPr>
          <w:sz w:val="22"/>
          <w:szCs w:val="22"/>
        </w:rPr>
        <w:t xml:space="preserve">3.4. Арендная плата вносится Арендатором ежегодно единым платежом путем перечисления на </w:t>
      </w:r>
      <w:r w:rsidRPr="000B12A0">
        <w:rPr>
          <w:b/>
          <w:bCs/>
          <w:sz w:val="22"/>
          <w:szCs w:val="22"/>
        </w:rPr>
        <w:t xml:space="preserve">расчетный счет </w:t>
      </w:r>
      <w:bookmarkStart w:id="0" w:name="_Hlk94169441"/>
      <w:r w:rsidRPr="000B12A0">
        <w:rPr>
          <w:b/>
          <w:bCs/>
          <w:sz w:val="22"/>
          <w:szCs w:val="22"/>
        </w:rPr>
        <w:t xml:space="preserve">03100643000000011300 ОТДЕЛЕНИЕ-НБ УДМУРТСКАЯ РЕСПУБЛИКА БАНКА РОССИИ//УФК БИК 019401100, получатель: ФК по Удмуртской Республике (Администрация муниципального образования «Муниципальный округ Ярский район Удмуртской Республики», л/с 04133D11020), ИНН 1837020942,  КПП 183701001, ОКТМО 94552000,  КБК </w:t>
      </w:r>
      <w:bookmarkEnd w:id="0"/>
      <w:r w:rsidRPr="000B12A0">
        <w:rPr>
          <w:b/>
          <w:bCs/>
          <w:sz w:val="22"/>
          <w:szCs w:val="22"/>
        </w:rPr>
        <w:t>804 1 11 05012 14 0000 120</w:t>
      </w:r>
      <w:r w:rsidRPr="00D47E96">
        <w:rPr>
          <w:b/>
          <w:bCs/>
          <w:sz w:val="22"/>
          <w:szCs w:val="22"/>
        </w:rPr>
        <w:t>.</w:t>
      </w:r>
    </w:p>
    <w:p w14:paraId="56C3611E" w14:textId="77777777" w:rsidR="002110A9" w:rsidRPr="00D47E96" w:rsidRDefault="002110A9" w:rsidP="002110A9">
      <w:pPr>
        <w:pStyle w:val="a3"/>
        <w:spacing w:after="0"/>
        <w:ind w:firstLine="709"/>
        <w:jc w:val="both"/>
        <w:rPr>
          <w:b/>
          <w:bCs/>
          <w:sz w:val="22"/>
          <w:szCs w:val="22"/>
        </w:rPr>
      </w:pPr>
      <w:r w:rsidRPr="00D47E96">
        <w:rPr>
          <w:sz w:val="22"/>
          <w:szCs w:val="22"/>
        </w:rPr>
        <w:t xml:space="preserve">3.5. При оформлении платежных и расчетных документов указать в поле «назначение платежа» номер, дату договора и период за который вносится арендная плата. </w:t>
      </w:r>
    </w:p>
    <w:p w14:paraId="2071B1EA" w14:textId="77777777" w:rsidR="002110A9" w:rsidRPr="00D47E96" w:rsidRDefault="002110A9" w:rsidP="002110A9">
      <w:pPr>
        <w:pStyle w:val="a3"/>
        <w:spacing w:after="0"/>
        <w:jc w:val="center"/>
        <w:rPr>
          <w:b/>
          <w:bCs/>
          <w:sz w:val="22"/>
          <w:szCs w:val="22"/>
        </w:rPr>
      </w:pPr>
      <w:r w:rsidRPr="00D47E96">
        <w:rPr>
          <w:b/>
          <w:bCs/>
          <w:sz w:val="22"/>
          <w:szCs w:val="22"/>
        </w:rPr>
        <w:t>4. Права и обязанности Сторон</w:t>
      </w:r>
    </w:p>
    <w:p w14:paraId="44C314B5" w14:textId="77777777" w:rsidR="002110A9" w:rsidRPr="00D47E96" w:rsidRDefault="002110A9" w:rsidP="002110A9">
      <w:pPr>
        <w:pStyle w:val="a3"/>
        <w:spacing w:after="0"/>
        <w:ind w:firstLine="720"/>
        <w:rPr>
          <w:sz w:val="22"/>
          <w:szCs w:val="22"/>
        </w:rPr>
      </w:pPr>
      <w:r w:rsidRPr="00D47E96">
        <w:rPr>
          <w:b/>
          <w:bCs/>
          <w:sz w:val="22"/>
          <w:szCs w:val="22"/>
        </w:rPr>
        <w:t>4.1. Арендодатель имеет право:</w:t>
      </w:r>
    </w:p>
    <w:p w14:paraId="0AFE2E29" w14:textId="77777777" w:rsidR="002110A9" w:rsidRPr="00D47E96" w:rsidRDefault="002110A9" w:rsidP="002110A9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47E96">
        <w:rPr>
          <w:rFonts w:ascii="Times New Roman" w:hAnsi="Times New Roman" w:cs="Times New Roman"/>
          <w:sz w:val="22"/>
          <w:szCs w:val="22"/>
        </w:rPr>
        <w:t xml:space="preserve">4.1.1. Требовать досрочного расторжения Договора при использовании земельного участка с существенным нарушением условий договора или целевого назначения  земельного участка либо с неоднократными нарушениями, а также при использовании способами, приводящими к его порче; в </w:t>
      </w:r>
      <w:r w:rsidRPr="00D47E96">
        <w:rPr>
          <w:rFonts w:ascii="Times New Roman" w:hAnsi="Times New Roman" w:cs="Times New Roman"/>
          <w:sz w:val="22"/>
          <w:szCs w:val="22"/>
        </w:rPr>
        <w:lastRenderedPageBreak/>
        <w:t>случаях, когда арендатор более двух раз подряд по истечении установленного договором срока платежа не вносит арендную плату.</w:t>
      </w:r>
    </w:p>
    <w:p w14:paraId="543D9C88" w14:textId="77777777" w:rsidR="002110A9" w:rsidRPr="00D47E96" w:rsidRDefault="002110A9" w:rsidP="002110A9">
      <w:pPr>
        <w:pStyle w:val="a3"/>
        <w:spacing w:after="0"/>
        <w:ind w:firstLine="709"/>
        <w:jc w:val="both"/>
        <w:rPr>
          <w:sz w:val="22"/>
          <w:szCs w:val="22"/>
        </w:rPr>
      </w:pPr>
      <w:r w:rsidRPr="00D47E96">
        <w:rPr>
          <w:sz w:val="22"/>
          <w:szCs w:val="22"/>
        </w:rPr>
        <w:t>4.1.2.На  беспрепятственный доступ на территорию арендуемого  земельного  участка с целью его осмотра на предмет соблюдения условий Договора.</w:t>
      </w:r>
    </w:p>
    <w:p w14:paraId="5AAAEBBD" w14:textId="77777777" w:rsidR="002110A9" w:rsidRPr="00D47E96" w:rsidRDefault="002110A9" w:rsidP="002110A9">
      <w:pPr>
        <w:pStyle w:val="a3"/>
        <w:tabs>
          <w:tab w:val="left" w:pos="0"/>
        </w:tabs>
        <w:spacing w:after="0"/>
        <w:ind w:firstLine="709"/>
        <w:rPr>
          <w:b/>
          <w:bCs/>
          <w:sz w:val="22"/>
          <w:szCs w:val="22"/>
        </w:rPr>
      </w:pPr>
      <w:r w:rsidRPr="00D47E96">
        <w:rPr>
          <w:sz w:val="22"/>
          <w:szCs w:val="22"/>
        </w:rPr>
        <w:t>4.1.3.На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14:paraId="6A22A5CC" w14:textId="77777777" w:rsidR="002110A9" w:rsidRPr="00D47E96" w:rsidRDefault="002110A9" w:rsidP="002110A9">
      <w:pPr>
        <w:pStyle w:val="a3"/>
        <w:spacing w:after="0"/>
        <w:ind w:left="720"/>
        <w:rPr>
          <w:sz w:val="22"/>
          <w:szCs w:val="22"/>
        </w:rPr>
      </w:pPr>
      <w:r w:rsidRPr="00D47E96">
        <w:rPr>
          <w:b/>
          <w:bCs/>
          <w:sz w:val="22"/>
          <w:szCs w:val="22"/>
        </w:rPr>
        <w:t>4.2.</w:t>
      </w:r>
      <w:r>
        <w:rPr>
          <w:b/>
          <w:bCs/>
          <w:sz w:val="22"/>
          <w:szCs w:val="22"/>
        </w:rPr>
        <w:t xml:space="preserve"> </w:t>
      </w:r>
      <w:r w:rsidRPr="00D47E96">
        <w:rPr>
          <w:b/>
          <w:bCs/>
          <w:sz w:val="22"/>
          <w:szCs w:val="22"/>
        </w:rPr>
        <w:t>Арендодатель обязан:</w:t>
      </w:r>
    </w:p>
    <w:p w14:paraId="4E3F71C7" w14:textId="77777777" w:rsidR="002110A9" w:rsidRPr="00D47E96" w:rsidRDefault="002110A9" w:rsidP="002110A9">
      <w:pPr>
        <w:pStyle w:val="a3"/>
        <w:spacing w:after="0"/>
        <w:ind w:left="720"/>
        <w:rPr>
          <w:sz w:val="22"/>
          <w:szCs w:val="22"/>
        </w:rPr>
      </w:pPr>
      <w:r w:rsidRPr="00D47E96">
        <w:rPr>
          <w:sz w:val="22"/>
          <w:szCs w:val="22"/>
        </w:rPr>
        <w:t>4.2.1.Выполнять в полном объеме все условия Договора.</w:t>
      </w:r>
    </w:p>
    <w:p w14:paraId="72FCC3FE" w14:textId="77777777" w:rsidR="002110A9" w:rsidRPr="00D47E96" w:rsidRDefault="002110A9" w:rsidP="002110A9">
      <w:pPr>
        <w:pStyle w:val="a3"/>
        <w:spacing w:after="0"/>
        <w:ind w:firstLine="720"/>
        <w:rPr>
          <w:sz w:val="22"/>
          <w:szCs w:val="22"/>
        </w:rPr>
      </w:pPr>
      <w:r w:rsidRPr="00D47E96">
        <w:rPr>
          <w:sz w:val="22"/>
          <w:szCs w:val="22"/>
        </w:rPr>
        <w:t>4.2.2. Передать Арендатору Участок  по акту приема-передачи, а по окончании срока аренды принять земельный участок по акту сдачи-приемки.</w:t>
      </w:r>
    </w:p>
    <w:p w14:paraId="65F7EC45" w14:textId="77777777" w:rsidR="002110A9" w:rsidRPr="00D47E96" w:rsidRDefault="002110A9" w:rsidP="002110A9">
      <w:pPr>
        <w:pStyle w:val="a3"/>
        <w:spacing w:after="0"/>
        <w:ind w:firstLine="720"/>
        <w:rPr>
          <w:b/>
          <w:bCs/>
          <w:sz w:val="22"/>
          <w:szCs w:val="22"/>
        </w:rPr>
      </w:pPr>
      <w:r w:rsidRPr="00D47E96">
        <w:rPr>
          <w:sz w:val="22"/>
          <w:szCs w:val="22"/>
        </w:rPr>
        <w:t>4.2.3.Письменно в месячный срок уведомить Арендатора об изменении номеров счетов для перечисления арендной платы, указанных в п.3.4.</w:t>
      </w:r>
    </w:p>
    <w:p w14:paraId="732FFCCA" w14:textId="77777777" w:rsidR="002110A9" w:rsidRPr="00D47E96" w:rsidRDefault="002110A9" w:rsidP="002110A9">
      <w:pPr>
        <w:pStyle w:val="a3"/>
        <w:spacing w:after="0"/>
        <w:ind w:firstLine="720"/>
        <w:rPr>
          <w:sz w:val="22"/>
          <w:szCs w:val="22"/>
        </w:rPr>
      </w:pPr>
      <w:r w:rsidRPr="00D47E96">
        <w:rPr>
          <w:b/>
          <w:bCs/>
          <w:sz w:val="22"/>
          <w:szCs w:val="22"/>
        </w:rPr>
        <w:t>4.3.</w:t>
      </w:r>
      <w:r>
        <w:rPr>
          <w:b/>
          <w:bCs/>
          <w:sz w:val="22"/>
          <w:szCs w:val="22"/>
        </w:rPr>
        <w:t xml:space="preserve"> </w:t>
      </w:r>
      <w:r w:rsidRPr="00D47E96">
        <w:rPr>
          <w:b/>
          <w:bCs/>
          <w:sz w:val="22"/>
          <w:szCs w:val="22"/>
        </w:rPr>
        <w:t>Арендатор имеет право:</w:t>
      </w:r>
    </w:p>
    <w:p w14:paraId="1301B68A" w14:textId="77777777" w:rsidR="002110A9" w:rsidRPr="00D47E96" w:rsidRDefault="002110A9" w:rsidP="002110A9">
      <w:pPr>
        <w:pStyle w:val="a3"/>
        <w:spacing w:after="0"/>
        <w:ind w:firstLine="720"/>
        <w:rPr>
          <w:sz w:val="22"/>
          <w:szCs w:val="22"/>
        </w:rPr>
      </w:pPr>
      <w:r w:rsidRPr="00D47E96">
        <w:rPr>
          <w:sz w:val="22"/>
          <w:szCs w:val="22"/>
        </w:rPr>
        <w:t>4.3.1.Использовать Участок  на условиях, установленных Договором</w:t>
      </w:r>
    </w:p>
    <w:p w14:paraId="43C48800" w14:textId="77777777" w:rsidR="002110A9" w:rsidRPr="00D47E96" w:rsidRDefault="002110A9" w:rsidP="002110A9">
      <w:pPr>
        <w:pStyle w:val="ConsPlusNormal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D47E96">
        <w:rPr>
          <w:rFonts w:ascii="Times New Roman" w:hAnsi="Times New Roman" w:cs="Times New Roman"/>
          <w:sz w:val="22"/>
          <w:szCs w:val="22"/>
        </w:rPr>
        <w:t>4.3.2. Требовать досрочного расторжения Договора в случаях, когда:</w:t>
      </w:r>
    </w:p>
    <w:p w14:paraId="65A246DB" w14:textId="77777777" w:rsidR="002110A9" w:rsidRPr="00D47E96" w:rsidRDefault="002110A9" w:rsidP="002110A9">
      <w:pPr>
        <w:autoSpaceDE w:val="0"/>
        <w:ind w:firstLine="720"/>
        <w:jc w:val="both"/>
        <w:rPr>
          <w:sz w:val="22"/>
          <w:szCs w:val="22"/>
        </w:rPr>
      </w:pPr>
      <w:r w:rsidRPr="00D47E96">
        <w:rPr>
          <w:sz w:val="22"/>
          <w:szCs w:val="22"/>
        </w:rPr>
        <w:t>1) арендодатель не предоставляет земельный участок в пользование арендатору либо создает препятствия пользованию земельным участком в соответствии с условиями договора или назначением земельного участка;</w:t>
      </w:r>
    </w:p>
    <w:p w14:paraId="1D853E1D" w14:textId="77777777" w:rsidR="002110A9" w:rsidRPr="00D47E96" w:rsidRDefault="002110A9" w:rsidP="002110A9">
      <w:pPr>
        <w:autoSpaceDE w:val="0"/>
        <w:ind w:firstLine="720"/>
        <w:jc w:val="both"/>
        <w:rPr>
          <w:sz w:val="22"/>
          <w:szCs w:val="22"/>
        </w:rPr>
      </w:pPr>
      <w:r w:rsidRPr="00D47E96">
        <w:rPr>
          <w:sz w:val="22"/>
          <w:szCs w:val="22"/>
        </w:rPr>
        <w:t>2) переданный арендатору земельный участок имеет препятствующие пользованию им недостатки, которые не были оговорены Арендодателем при заключении Договора, не были заранее известны Арендатору и не должны были быть обнаружены Арендатором во время осмотра земельного участка или проверки его пригодном для использования при заключении Договора;</w:t>
      </w:r>
    </w:p>
    <w:p w14:paraId="1BACB05C" w14:textId="77777777" w:rsidR="002110A9" w:rsidRPr="00D47E96" w:rsidRDefault="002110A9" w:rsidP="002110A9">
      <w:pPr>
        <w:autoSpaceDE w:val="0"/>
        <w:ind w:firstLine="540"/>
        <w:jc w:val="both"/>
        <w:rPr>
          <w:b/>
          <w:bCs/>
          <w:sz w:val="22"/>
          <w:szCs w:val="22"/>
        </w:rPr>
      </w:pPr>
      <w:r w:rsidRPr="00D47E96">
        <w:rPr>
          <w:sz w:val="22"/>
          <w:szCs w:val="22"/>
        </w:rPr>
        <w:t>3) земельный участок в силу обстоятельств, за которые Арендатор не отвечает, окажется в состоянии, не пригодном для использования.</w:t>
      </w:r>
    </w:p>
    <w:p w14:paraId="4AF67A62" w14:textId="77777777" w:rsidR="002110A9" w:rsidRPr="00D47E96" w:rsidRDefault="002110A9" w:rsidP="002110A9">
      <w:pPr>
        <w:pStyle w:val="a3"/>
        <w:spacing w:after="0"/>
        <w:ind w:left="720"/>
        <w:rPr>
          <w:sz w:val="22"/>
          <w:szCs w:val="22"/>
        </w:rPr>
      </w:pPr>
      <w:r w:rsidRPr="00D47E96">
        <w:rPr>
          <w:b/>
          <w:bCs/>
          <w:sz w:val="22"/>
          <w:szCs w:val="22"/>
        </w:rPr>
        <w:t>4.4.</w:t>
      </w:r>
      <w:r>
        <w:rPr>
          <w:b/>
          <w:bCs/>
          <w:sz w:val="22"/>
          <w:szCs w:val="22"/>
        </w:rPr>
        <w:t xml:space="preserve"> </w:t>
      </w:r>
      <w:r w:rsidRPr="00D47E96">
        <w:rPr>
          <w:b/>
          <w:bCs/>
          <w:sz w:val="22"/>
          <w:szCs w:val="22"/>
        </w:rPr>
        <w:t>Арендатор обязан:</w:t>
      </w:r>
    </w:p>
    <w:p w14:paraId="6CC1EDF2" w14:textId="77777777" w:rsidR="002110A9" w:rsidRPr="00D47E96" w:rsidRDefault="002110A9" w:rsidP="002110A9">
      <w:pPr>
        <w:pStyle w:val="a3"/>
        <w:spacing w:after="0"/>
        <w:ind w:left="720"/>
        <w:rPr>
          <w:sz w:val="22"/>
          <w:szCs w:val="22"/>
        </w:rPr>
      </w:pPr>
      <w:r w:rsidRPr="00D47E96">
        <w:rPr>
          <w:sz w:val="22"/>
          <w:szCs w:val="22"/>
        </w:rPr>
        <w:t>4.4.1.Выполнять в полном объеме все условия Договора.</w:t>
      </w:r>
    </w:p>
    <w:p w14:paraId="66D24FC7" w14:textId="77777777" w:rsidR="002110A9" w:rsidRPr="00D47E96" w:rsidRDefault="002110A9" w:rsidP="002110A9">
      <w:pPr>
        <w:pStyle w:val="a3"/>
        <w:spacing w:after="0"/>
        <w:ind w:firstLine="720"/>
        <w:rPr>
          <w:sz w:val="22"/>
          <w:szCs w:val="22"/>
        </w:rPr>
      </w:pPr>
      <w:r w:rsidRPr="00D47E96">
        <w:rPr>
          <w:sz w:val="22"/>
          <w:szCs w:val="22"/>
        </w:rPr>
        <w:t>4.4.2. Принять у Арендодателя земельный участок.</w:t>
      </w:r>
    </w:p>
    <w:p w14:paraId="2D4B70AB" w14:textId="77777777" w:rsidR="002110A9" w:rsidRPr="00D47E96" w:rsidRDefault="002110A9" w:rsidP="002110A9">
      <w:pPr>
        <w:pStyle w:val="a3"/>
        <w:spacing w:after="0"/>
        <w:ind w:firstLine="720"/>
        <w:jc w:val="both"/>
        <w:rPr>
          <w:sz w:val="22"/>
          <w:szCs w:val="22"/>
        </w:rPr>
      </w:pPr>
      <w:r w:rsidRPr="00D47E96">
        <w:rPr>
          <w:sz w:val="22"/>
          <w:szCs w:val="22"/>
        </w:rPr>
        <w:t>4.4.3. Использовать Участок в соответствии с целевым назначением и разрешенным использованием.</w:t>
      </w:r>
    </w:p>
    <w:p w14:paraId="422E0EC3" w14:textId="77777777" w:rsidR="002110A9" w:rsidRPr="00D47E96" w:rsidRDefault="002110A9" w:rsidP="002110A9">
      <w:pPr>
        <w:pStyle w:val="a3"/>
        <w:spacing w:after="0"/>
        <w:ind w:firstLine="720"/>
        <w:jc w:val="both"/>
        <w:rPr>
          <w:sz w:val="22"/>
          <w:szCs w:val="22"/>
        </w:rPr>
      </w:pPr>
      <w:r w:rsidRPr="00D47E96">
        <w:rPr>
          <w:sz w:val="22"/>
          <w:szCs w:val="22"/>
        </w:rPr>
        <w:t>4.4.4. Уплачивать в размере и на условиях, установленных Договором, арендную плату.</w:t>
      </w:r>
    </w:p>
    <w:p w14:paraId="7BF922FB" w14:textId="77777777" w:rsidR="002110A9" w:rsidRPr="00D47E96" w:rsidRDefault="002110A9" w:rsidP="002110A9">
      <w:pPr>
        <w:pStyle w:val="a3"/>
        <w:spacing w:after="0"/>
        <w:ind w:firstLine="720"/>
        <w:jc w:val="both"/>
        <w:rPr>
          <w:sz w:val="22"/>
          <w:szCs w:val="22"/>
        </w:rPr>
      </w:pPr>
      <w:r w:rsidRPr="00D47E96">
        <w:rPr>
          <w:sz w:val="22"/>
          <w:szCs w:val="22"/>
        </w:rPr>
        <w:t>4.4.5.Обеспечить Арендодателю (его законным представителям), представителям органов государственного земельного надзора (муниципального земельного контроля) доступ для осмотра участка и проверки договорных условий.</w:t>
      </w:r>
    </w:p>
    <w:p w14:paraId="1FBFF6B7" w14:textId="77777777" w:rsidR="002110A9" w:rsidRPr="00D47E96" w:rsidRDefault="002110A9" w:rsidP="002110A9">
      <w:pPr>
        <w:pStyle w:val="a3"/>
        <w:spacing w:after="0"/>
        <w:ind w:firstLine="720"/>
        <w:jc w:val="both"/>
        <w:rPr>
          <w:sz w:val="22"/>
          <w:szCs w:val="22"/>
        </w:rPr>
      </w:pPr>
      <w:r w:rsidRPr="00D47E96">
        <w:rPr>
          <w:sz w:val="22"/>
          <w:szCs w:val="22"/>
        </w:rPr>
        <w:t>4.4.6. Не  допускать действий, приводящих к ухудшению экологической обстановки арендуемых земельных участков и прилегающих к ним территориях, а также выполнять работы по благоустройству территории.</w:t>
      </w:r>
    </w:p>
    <w:p w14:paraId="226883F4" w14:textId="77777777" w:rsidR="002110A9" w:rsidRPr="00D47E96" w:rsidRDefault="002110A9" w:rsidP="002110A9">
      <w:pPr>
        <w:pStyle w:val="a3"/>
        <w:spacing w:after="0"/>
        <w:ind w:firstLine="720"/>
        <w:rPr>
          <w:sz w:val="22"/>
          <w:szCs w:val="22"/>
        </w:rPr>
      </w:pPr>
      <w:r w:rsidRPr="00D47E96">
        <w:rPr>
          <w:sz w:val="22"/>
          <w:szCs w:val="22"/>
        </w:rPr>
        <w:t>4.4.7.Соблюдать обременения, связанные с установлением сервитута.</w:t>
      </w:r>
    </w:p>
    <w:p w14:paraId="1E9AE755" w14:textId="77777777" w:rsidR="002110A9" w:rsidRPr="00D47E96" w:rsidRDefault="002110A9" w:rsidP="002110A9">
      <w:pPr>
        <w:pStyle w:val="a3"/>
        <w:spacing w:after="0"/>
        <w:ind w:firstLine="720"/>
        <w:rPr>
          <w:b/>
          <w:bCs/>
          <w:sz w:val="22"/>
          <w:szCs w:val="22"/>
        </w:rPr>
      </w:pPr>
      <w:r w:rsidRPr="00D47E96">
        <w:rPr>
          <w:sz w:val="22"/>
          <w:szCs w:val="22"/>
        </w:rPr>
        <w:t>4.5. Арендатор не вправе передавать арендованный земельный участок в субаренду.</w:t>
      </w:r>
    </w:p>
    <w:p w14:paraId="37A96A7E" w14:textId="77777777" w:rsidR="002110A9" w:rsidRPr="00D47E96" w:rsidRDefault="002110A9" w:rsidP="002110A9">
      <w:pPr>
        <w:pStyle w:val="a3"/>
        <w:spacing w:after="0"/>
        <w:ind w:left="720"/>
        <w:jc w:val="center"/>
        <w:rPr>
          <w:sz w:val="22"/>
          <w:szCs w:val="22"/>
        </w:rPr>
      </w:pPr>
      <w:r w:rsidRPr="00D47E96">
        <w:rPr>
          <w:b/>
          <w:bCs/>
          <w:sz w:val="22"/>
          <w:szCs w:val="22"/>
        </w:rPr>
        <w:t>5.Ответственность Сторон</w:t>
      </w:r>
    </w:p>
    <w:p w14:paraId="7967299A" w14:textId="77777777" w:rsidR="002110A9" w:rsidRPr="00D47E96" w:rsidRDefault="002110A9" w:rsidP="002110A9">
      <w:pPr>
        <w:pStyle w:val="a3"/>
        <w:spacing w:after="0"/>
        <w:ind w:firstLine="720"/>
        <w:jc w:val="both"/>
        <w:rPr>
          <w:sz w:val="22"/>
          <w:szCs w:val="22"/>
        </w:rPr>
      </w:pPr>
      <w:r w:rsidRPr="00D47E96">
        <w:rPr>
          <w:sz w:val="22"/>
          <w:szCs w:val="22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14:paraId="05B4043E" w14:textId="77777777" w:rsidR="002110A9" w:rsidRPr="00D47E96" w:rsidRDefault="002110A9" w:rsidP="002110A9">
      <w:pPr>
        <w:pStyle w:val="a3"/>
        <w:spacing w:after="0"/>
        <w:ind w:firstLine="720"/>
        <w:jc w:val="both"/>
        <w:rPr>
          <w:sz w:val="22"/>
          <w:szCs w:val="22"/>
        </w:rPr>
      </w:pPr>
      <w:r w:rsidRPr="00D47E96">
        <w:rPr>
          <w:sz w:val="22"/>
          <w:szCs w:val="22"/>
        </w:rPr>
        <w:t>5.2. За нарушение срока внесения арендной платы по Договору Арендатор выплачивает Арендодателю пени из расчета одной трехсотой от ставки рефинансирования ЦБ РФ за каждый день просрочки.</w:t>
      </w:r>
    </w:p>
    <w:p w14:paraId="66136569" w14:textId="77777777" w:rsidR="002110A9" w:rsidRPr="00D47E96" w:rsidRDefault="002110A9" w:rsidP="002110A9">
      <w:pPr>
        <w:pStyle w:val="a3"/>
        <w:spacing w:after="0"/>
        <w:rPr>
          <w:sz w:val="22"/>
          <w:szCs w:val="22"/>
        </w:rPr>
      </w:pPr>
      <w:r w:rsidRPr="00D47E96">
        <w:rPr>
          <w:sz w:val="22"/>
          <w:szCs w:val="22"/>
        </w:rPr>
        <w:t xml:space="preserve">             Пени уплачиваются одновременно с уплатой сумм  арендной платы или после уплаты таких сумм в полном объеме на счет, указанный в пункте 3.4. настоящего Договора.</w:t>
      </w:r>
    </w:p>
    <w:p w14:paraId="11265167" w14:textId="77777777" w:rsidR="002110A9" w:rsidRPr="00D47E96" w:rsidRDefault="002110A9" w:rsidP="002110A9">
      <w:pPr>
        <w:pStyle w:val="a3"/>
        <w:spacing w:after="0"/>
        <w:ind w:firstLine="720"/>
        <w:jc w:val="both"/>
        <w:rPr>
          <w:sz w:val="22"/>
          <w:szCs w:val="22"/>
        </w:rPr>
      </w:pPr>
      <w:r w:rsidRPr="00D47E96">
        <w:rPr>
          <w:sz w:val="22"/>
          <w:szCs w:val="22"/>
        </w:rPr>
        <w:t>5.3.При неисполнении обязанностей по выполнению указаний и предписаний Арендодателя в части ненадлежащего содержания Участков и не устранении выявленных нарушений в 7-дневный срок со дня предъявления Арендодателем Арендатору требований об их исполнении Арендатор уплачивает Арендодателю  неустойку в размере 2 процента годовой арендной платы.</w:t>
      </w:r>
    </w:p>
    <w:p w14:paraId="060D913F" w14:textId="77777777" w:rsidR="002110A9" w:rsidRPr="00D47E96" w:rsidRDefault="002110A9" w:rsidP="002110A9">
      <w:pPr>
        <w:pStyle w:val="a3"/>
        <w:spacing w:after="0"/>
        <w:ind w:firstLine="720"/>
        <w:jc w:val="both"/>
        <w:rPr>
          <w:b/>
          <w:bCs/>
          <w:sz w:val="22"/>
          <w:szCs w:val="22"/>
        </w:rPr>
      </w:pPr>
      <w:r w:rsidRPr="00D47E96">
        <w:rPr>
          <w:sz w:val="22"/>
          <w:szCs w:val="22"/>
        </w:rPr>
        <w:t>5.4.Ответственность Сторон за нарушение обязательств по Договору, вызванное действием обстоятельств непреодолимой силы, а также действиями и решениями органов государственной власти, регулируется законодательством Российской Федерации.</w:t>
      </w:r>
    </w:p>
    <w:p w14:paraId="5189D389" w14:textId="77777777" w:rsidR="002110A9" w:rsidRPr="00D47E96" w:rsidRDefault="002110A9" w:rsidP="002110A9">
      <w:pPr>
        <w:pStyle w:val="a3"/>
        <w:spacing w:after="0"/>
        <w:ind w:left="720"/>
        <w:jc w:val="center"/>
        <w:rPr>
          <w:sz w:val="22"/>
          <w:szCs w:val="22"/>
        </w:rPr>
      </w:pPr>
      <w:r w:rsidRPr="00D47E96">
        <w:rPr>
          <w:b/>
          <w:bCs/>
          <w:sz w:val="22"/>
          <w:szCs w:val="22"/>
        </w:rPr>
        <w:t>6. Изменение, расторжение и прекращение Договора</w:t>
      </w:r>
    </w:p>
    <w:p w14:paraId="2F850AB5" w14:textId="77777777" w:rsidR="002110A9" w:rsidRPr="00D47E96" w:rsidRDefault="002110A9" w:rsidP="002110A9">
      <w:pPr>
        <w:pStyle w:val="a3"/>
        <w:tabs>
          <w:tab w:val="left" w:pos="720"/>
        </w:tabs>
        <w:spacing w:after="0"/>
        <w:jc w:val="both"/>
        <w:rPr>
          <w:sz w:val="22"/>
          <w:szCs w:val="22"/>
        </w:rPr>
      </w:pPr>
      <w:r w:rsidRPr="00D47E96">
        <w:rPr>
          <w:sz w:val="22"/>
          <w:szCs w:val="22"/>
        </w:rPr>
        <w:lastRenderedPageBreak/>
        <w:tab/>
        <w:t>6.1.Все изменения и (или) дополнения к Договору оформляются Сторонами в письменной форме путем  составления дополнительного соглашения к Договору и подлежат  государственной регистрации в установленном порядке.</w:t>
      </w:r>
    </w:p>
    <w:p w14:paraId="1DF896BA" w14:textId="77777777" w:rsidR="002110A9" w:rsidRPr="00D47E96" w:rsidRDefault="002110A9" w:rsidP="002110A9">
      <w:pPr>
        <w:pStyle w:val="a3"/>
        <w:spacing w:after="0"/>
        <w:ind w:firstLine="720"/>
        <w:jc w:val="both"/>
        <w:rPr>
          <w:sz w:val="22"/>
          <w:szCs w:val="22"/>
        </w:rPr>
      </w:pPr>
      <w:r w:rsidRPr="00D47E96">
        <w:rPr>
          <w:sz w:val="22"/>
          <w:szCs w:val="22"/>
        </w:rPr>
        <w:t>6.2.Договор аренды прекращается в случае истечения срока, на который он был заключен.</w:t>
      </w:r>
    </w:p>
    <w:p w14:paraId="64BB104B" w14:textId="77777777" w:rsidR="002110A9" w:rsidRPr="00D47E96" w:rsidRDefault="002110A9" w:rsidP="002110A9">
      <w:pPr>
        <w:pStyle w:val="a3"/>
        <w:spacing w:after="0"/>
        <w:ind w:firstLine="720"/>
        <w:jc w:val="both"/>
        <w:rPr>
          <w:sz w:val="22"/>
          <w:szCs w:val="22"/>
        </w:rPr>
      </w:pPr>
      <w:r w:rsidRPr="00D47E96">
        <w:rPr>
          <w:sz w:val="22"/>
          <w:szCs w:val="22"/>
        </w:rPr>
        <w:t>6.3.Договор аренды подлежит изменению и досрочному расторжению в случаях, предусмотренных п. 4.1.1., 4.3.2.,  а также    по   соглашению Сторон.</w:t>
      </w:r>
    </w:p>
    <w:p w14:paraId="776D0C52" w14:textId="77777777" w:rsidR="002110A9" w:rsidRPr="00D47E96" w:rsidRDefault="002110A9" w:rsidP="002110A9">
      <w:pPr>
        <w:pStyle w:val="a3"/>
        <w:widowControl w:val="0"/>
        <w:numPr>
          <w:ilvl w:val="1"/>
          <w:numId w:val="4"/>
        </w:numPr>
        <w:tabs>
          <w:tab w:val="clear" w:pos="1080"/>
          <w:tab w:val="num" w:pos="0"/>
          <w:tab w:val="left" w:pos="1134"/>
        </w:tabs>
        <w:suppressAutoHyphens/>
        <w:spacing w:after="0"/>
        <w:ind w:left="0" w:firstLine="720"/>
        <w:jc w:val="both"/>
        <w:rPr>
          <w:b/>
          <w:bCs/>
          <w:sz w:val="22"/>
          <w:szCs w:val="22"/>
        </w:rPr>
      </w:pPr>
      <w:r w:rsidRPr="00D47E96">
        <w:rPr>
          <w:sz w:val="22"/>
          <w:szCs w:val="22"/>
        </w:rPr>
        <w:t>При прекращении Договора Арендатор обязан</w:t>
      </w:r>
      <w:r>
        <w:rPr>
          <w:sz w:val="22"/>
          <w:szCs w:val="22"/>
        </w:rPr>
        <w:t xml:space="preserve"> вернуть Арендодателю Участок в </w:t>
      </w:r>
      <w:r w:rsidRPr="00D47E96">
        <w:rPr>
          <w:sz w:val="22"/>
          <w:szCs w:val="22"/>
        </w:rPr>
        <w:t>надлежащем состоянии  по акту сдачи-приемки.</w:t>
      </w:r>
    </w:p>
    <w:p w14:paraId="2D7EA864" w14:textId="77777777" w:rsidR="002110A9" w:rsidRPr="00D47E96" w:rsidRDefault="002110A9" w:rsidP="002110A9">
      <w:pPr>
        <w:pStyle w:val="a3"/>
        <w:spacing w:after="0"/>
        <w:ind w:left="720"/>
        <w:rPr>
          <w:b/>
          <w:bCs/>
          <w:sz w:val="22"/>
          <w:szCs w:val="22"/>
        </w:rPr>
      </w:pPr>
    </w:p>
    <w:p w14:paraId="6F0ECEE1" w14:textId="77777777" w:rsidR="002110A9" w:rsidRPr="00D47E96" w:rsidRDefault="002110A9" w:rsidP="002110A9">
      <w:pPr>
        <w:pStyle w:val="a3"/>
        <w:spacing w:after="0"/>
        <w:jc w:val="center"/>
        <w:rPr>
          <w:sz w:val="22"/>
          <w:szCs w:val="22"/>
        </w:rPr>
      </w:pPr>
      <w:r w:rsidRPr="00D47E96">
        <w:rPr>
          <w:b/>
          <w:bCs/>
          <w:sz w:val="22"/>
          <w:szCs w:val="22"/>
        </w:rPr>
        <w:t>7.</w:t>
      </w:r>
      <w:r>
        <w:rPr>
          <w:b/>
          <w:bCs/>
          <w:sz w:val="22"/>
          <w:szCs w:val="22"/>
        </w:rPr>
        <w:t xml:space="preserve"> </w:t>
      </w:r>
      <w:r w:rsidRPr="00D47E96">
        <w:rPr>
          <w:b/>
          <w:bCs/>
          <w:sz w:val="22"/>
          <w:szCs w:val="22"/>
        </w:rPr>
        <w:t>Рассмотрение и урегулирование споров</w:t>
      </w:r>
    </w:p>
    <w:p w14:paraId="262383AD" w14:textId="77777777" w:rsidR="002110A9" w:rsidRPr="00D47E96" w:rsidRDefault="002110A9" w:rsidP="002110A9">
      <w:pPr>
        <w:pStyle w:val="a3"/>
        <w:spacing w:after="0"/>
        <w:ind w:firstLine="720"/>
        <w:jc w:val="both"/>
        <w:rPr>
          <w:b/>
          <w:bCs/>
          <w:sz w:val="22"/>
          <w:szCs w:val="22"/>
        </w:rPr>
      </w:pPr>
      <w:r w:rsidRPr="00D47E96">
        <w:rPr>
          <w:sz w:val="22"/>
          <w:szCs w:val="22"/>
        </w:rPr>
        <w:t>7.1.  Все споры между Сторонами, возникающие при заключении и исполнении Договора, разрешаются в соответствии с законодательством Российской Федерации.</w:t>
      </w:r>
    </w:p>
    <w:p w14:paraId="3B7F5A17" w14:textId="77777777" w:rsidR="002110A9" w:rsidRPr="00D47E96" w:rsidRDefault="002110A9" w:rsidP="002110A9">
      <w:pPr>
        <w:pStyle w:val="a3"/>
        <w:numPr>
          <w:ilvl w:val="0"/>
          <w:numId w:val="3"/>
        </w:numPr>
        <w:tabs>
          <w:tab w:val="left" w:pos="720"/>
        </w:tabs>
        <w:suppressAutoHyphens/>
        <w:spacing w:after="0"/>
        <w:ind w:left="360" w:hanging="360"/>
        <w:jc w:val="center"/>
        <w:rPr>
          <w:sz w:val="22"/>
          <w:szCs w:val="22"/>
        </w:rPr>
      </w:pPr>
      <w:r w:rsidRPr="00D47E96">
        <w:rPr>
          <w:b/>
          <w:bCs/>
          <w:sz w:val="22"/>
          <w:szCs w:val="22"/>
        </w:rPr>
        <w:t>8. Прочие условия Договора</w:t>
      </w:r>
    </w:p>
    <w:p w14:paraId="1FB000D2" w14:textId="77777777" w:rsidR="002110A9" w:rsidRPr="00D47E96" w:rsidRDefault="002110A9" w:rsidP="002110A9">
      <w:pPr>
        <w:pStyle w:val="a3"/>
        <w:spacing w:after="0"/>
        <w:ind w:firstLine="720"/>
        <w:jc w:val="both"/>
        <w:rPr>
          <w:sz w:val="22"/>
          <w:szCs w:val="22"/>
        </w:rPr>
      </w:pPr>
      <w:r w:rsidRPr="00D47E96">
        <w:rPr>
          <w:sz w:val="22"/>
          <w:szCs w:val="22"/>
        </w:rPr>
        <w:t>8.1. Договор составлен в 3(трех) экземплярах, имеющих  одинаковую юридическую силу, из которых по одному экземпляру хранится у Сторон, один экземпляр для предоставления в Управление Федеральной службы государственной регистрационной, кадастра и картографии по Удмуртской Республике.</w:t>
      </w:r>
    </w:p>
    <w:p w14:paraId="3E1C314F" w14:textId="77777777" w:rsidR="002110A9" w:rsidRPr="00D47E96" w:rsidRDefault="002110A9" w:rsidP="002110A9">
      <w:pPr>
        <w:pStyle w:val="a3"/>
        <w:tabs>
          <w:tab w:val="left" w:pos="0"/>
        </w:tabs>
        <w:spacing w:after="0"/>
        <w:jc w:val="both"/>
        <w:rPr>
          <w:b/>
          <w:bCs/>
          <w:sz w:val="22"/>
          <w:szCs w:val="22"/>
        </w:rPr>
      </w:pPr>
      <w:r w:rsidRPr="00D47E96">
        <w:rPr>
          <w:sz w:val="22"/>
          <w:szCs w:val="22"/>
        </w:rPr>
        <w:tab/>
        <w:t>8.</w:t>
      </w:r>
      <w:r>
        <w:rPr>
          <w:sz w:val="22"/>
          <w:szCs w:val="22"/>
        </w:rPr>
        <w:t>2</w:t>
      </w:r>
      <w:r w:rsidRPr="00D47E96">
        <w:rPr>
          <w:sz w:val="22"/>
          <w:szCs w:val="22"/>
        </w:rPr>
        <w:t>.  Настоящий договор считается заключенным с момента его государственной регистрации.</w:t>
      </w:r>
    </w:p>
    <w:p w14:paraId="5A9C864E" w14:textId="77777777" w:rsidR="002110A9" w:rsidRDefault="002110A9" w:rsidP="002110A9">
      <w:pPr>
        <w:pStyle w:val="a3"/>
        <w:spacing w:after="0"/>
        <w:ind w:firstLine="720"/>
        <w:jc w:val="center"/>
        <w:rPr>
          <w:b/>
          <w:bCs/>
        </w:rPr>
      </w:pPr>
      <w:r>
        <w:rPr>
          <w:b/>
          <w:bCs/>
        </w:rPr>
        <w:t>Реквизиты Сторон</w:t>
      </w:r>
    </w:p>
    <w:p w14:paraId="41D939AC" w14:textId="77777777" w:rsidR="002110A9" w:rsidRDefault="002110A9" w:rsidP="002110A9">
      <w:pPr>
        <w:autoSpaceDE w:val="0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b/>
          <w:bCs/>
          <w:sz w:val="22"/>
          <w:szCs w:val="22"/>
        </w:rPr>
        <w:t xml:space="preserve">Арендодатель: </w:t>
      </w:r>
      <w:r>
        <w:rPr>
          <w:rFonts w:ascii="Times New Roman CYR" w:hAnsi="Times New Roman CYR" w:cs="Times New Roman CYR"/>
          <w:bCs/>
          <w:sz w:val="22"/>
          <w:szCs w:val="22"/>
        </w:rPr>
        <w:t>М</w:t>
      </w:r>
      <w:r>
        <w:rPr>
          <w:rFonts w:ascii="Times New Roman CYR" w:hAnsi="Times New Roman CYR" w:cs="Times New Roman CYR"/>
          <w:sz w:val="22"/>
          <w:szCs w:val="22"/>
        </w:rPr>
        <w:t xml:space="preserve">униципальное образование </w:t>
      </w:r>
      <w:r>
        <w:rPr>
          <w:sz w:val="22"/>
          <w:szCs w:val="22"/>
        </w:rPr>
        <w:t xml:space="preserve">«Муниципальный округ </w:t>
      </w:r>
      <w:r>
        <w:rPr>
          <w:rFonts w:ascii="Times New Roman CYR" w:hAnsi="Times New Roman CYR" w:cs="Times New Roman CYR"/>
          <w:sz w:val="22"/>
          <w:szCs w:val="22"/>
        </w:rPr>
        <w:t>Ярский район Удмуртской Республики</w:t>
      </w:r>
      <w:r>
        <w:rPr>
          <w:sz w:val="22"/>
          <w:szCs w:val="22"/>
        </w:rPr>
        <w:t>»</w:t>
      </w:r>
    </w:p>
    <w:p w14:paraId="4586656F" w14:textId="77777777" w:rsidR="002110A9" w:rsidRDefault="002110A9" w:rsidP="002110A9">
      <w:pPr>
        <w:autoSpaceDE w:val="0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427500;Удмуртская Республика, Ярский район, пос. Яр, ул. Советская, д.55;</w:t>
      </w:r>
    </w:p>
    <w:p w14:paraId="4FEE2705" w14:textId="77777777" w:rsidR="002110A9" w:rsidRDefault="002110A9" w:rsidP="002110A9">
      <w:pPr>
        <w:autoSpaceDE w:val="0"/>
        <w:rPr>
          <w:rFonts w:ascii="Times New Roman CYR" w:hAnsi="Times New Roman CYR" w:cs="Times New Roman CYR"/>
          <w:sz w:val="22"/>
          <w:szCs w:val="22"/>
        </w:rPr>
      </w:pPr>
      <w:r w:rsidRPr="000B12A0">
        <w:rPr>
          <w:rFonts w:ascii="Times New Roman CYR" w:hAnsi="Times New Roman CYR" w:cs="Times New Roman CYR"/>
          <w:sz w:val="22"/>
          <w:szCs w:val="22"/>
        </w:rPr>
        <w:t>ИНН 1837020942</w:t>
      </w:r>
      <w:r>
        <w:rPr>
          <w:rFonts w:ascii="Times New Roman CYR" w:hAnsi="Times New Roman CYR" w:cs="Times New Roman CYR"/>
          <w:sz w:val="22"/>
          <w:szCs w:val="22"/>
        </w:rPr>
        <w:t>/</w:t>
      </w:r>
      <w:r w:rsidRPr="000B12A0">
        <w:rPr>
          <w:rFonts w:ascii="Times New Roman CYR" w:hAnsi="Times New Roman CYR" w:cs="Times New Roman CYR"/>
          <w:sz w:val="22"/>
          <w:szCs w:val="22"/>
        </w:rPr>
        <w:t xml:space="preserve"> КПП 183701001</w:t>
      </w:r>
      <w:r>
        <w:rPr>
          <w:rFonts w:ascii="Times New Roman CYR" w:hAnsi="Times New Roman CYR" w:cs="Times New Roman CYR"/>
          <w:sz w:val="22"/>
          <w:szCs w:val="22"/>
        </w:rPr>
        <w:t>;</w:t>
      </w:r>
    </w:p>
    <w:p w14:paraId="7E5BC088" w14:textId="77777777" w:rsidR="002110A9" w:rsidRDefault="002110A9" w:rsidP="002110A9">
      <w:pPr>
        <w:autoSpaceDE w:val="0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Тел.: (834157) 4 13 54; 4 0572.</w:t>
      </w:r>
    </w:p>
    <w:p w14:paraId="20F619D1" w14:textId="77777777" w:rsidR="002110A9" w:rsidRDefault="002110A9" w:rsidP="002110A9">
      <w:pPr>
        <w:autoSpaceDE w:val="0"/>
        <w:rPr>
          <w:rFonts w:ascii="Times New Roman CYR" w:hAnsi="Times New Roman CYR" w:cs="Times New Roman CYR"/>
          <w:sz w:val="22"/>
          <w:szCs w:val="22"/>
        </w:rPr>
      </w:pPr>
    </w:p>
    <w:p w14:paraId="1C493CDF" w14:textId="77777777" w:rsidR="002110A9" w:rsidRDefault="002110A9" w:rsidP="002110A9">
      <w:pPr>
        <w:autoSpaceDE w:val="0"/>
        <w:rPr>
          <w:rFonts w:ascii="Times New Roman CYR" w:hAnsi="Times New Roman CYR" w:cs="Times New Roman CYR"/>
          <w:sz w:val="22"/>
          <w:szCs w:val="22"/>
        </w:rPr>
      </w:pPr>
    </w:p>
    <w:p w14:paraId="40B0F79A" w14:textId="77777777" w:rsidR="002110A9" w:rsidRDefault="002110A9" w:rsidP="002110A9">
      <w:pPr>
        <w:autoSpaceDE w:val="0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_________________ </w:t>
      </w:r>
    </w:p>
    <w:p w14:paraId="60179873" w14:textId="77777777" w:rsidR="002110A9" w:rsidRDefault="002110A9" w:rsidP="002110A9">
      <w:pPr>
        <w:autoSpaceDE w:val="0"/>
        <w:rPr>
          <w:rFonts w:ascii="Times New Roman CYR" w:hAnsi="Times New Roman CYR" w:cs="Times New Roman CYR"/>
          <w:b/>
          <w:bCs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«_____» __________ 2022 г.       </w:t>
      </w:r>
    </w:p>
    <w:p w14:paraId="044054E3" w14:textId="77777777" w:rsidR="002110A9" w:rsidRDefault="002110A9" w:rsidP="002110A9">
      <w:pPr>
        <w:autoSpaceDE w:val="0"/>
        <w:rPr>
          <w:rFonts w:ascii="Times New Roman CYR" w:hAnsi="Times New Roman CYR" w:cs="Times New Roman CYR"/>
          <w:b/>
          <w:bCs/>
          <w:sz w:val="22"/>
          <w:szCs w:val="22"/>
        </w:rPr>
      </w:pPr>
    </w:p>
    <w:p w14:paraId="33054B87" w14:textId="77777777" w:rsidR="002110A9" w:rsidRDefault="002110A9" w:rsidP="002110A9">
      <w:pPr>
        <w:autoSpaceDE w:val="0"/>
        <w:jc w:val="both"/>
        <w:rPr>
          <w:rFonts w:ascii="Times New Roman CYR" w:hAnsi="Times New Roman CYR" w:cs="Times New Roman CYR"/>
          <w:b/>
          <w:bCs/>
          <w:sz w:val="22"/>
          <w:szCs w:val="22"/>
        </w:rPr>
      </w:pPr>
    </w:p>
    <w:p w14:paraId="6D2F4352" w14:textId="77777777" w:rsidR="002110A9" w:rsidRDefault="002110A9" w:rsidP="002110A9">
      <w:pPr>
        <w:autoSpaceDE w:val="0"/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b/>
          <w:bCs/>
          <w:sz w:val="22"/>
          <w:szCs w:val="22"/>
        </w:rPr>
        <w:t>Арендатор:</w:t>
      </w:r>
      <w:r>
        <w:rPr>
          <w:rFonts w:ascii="Times New Roman CYR" w:hAnsi="Times New Roman CYR" w:cs="Times New Roman CYR"/>
          <w:sz w:val="22"/>
          <w:szCs w:val="22"/>
        </w:rPr>
        <w:t xml:space="preserve"> __________________</w:t>
      </w:r>
    </w:p>
    <w:p w14:paraId="4936935B" w14:textId="77777777" w:rsidR="002110A9" w:rsidRDefault="002110A9" w:rsidP="002110A9">
      <w:pPr>
        <w:autoSpaceDE w:val="0"/>
        <w:ind w:left="720"/>
        <w:rPr>
          <w:rFonts w:ascii="Times New Roman CYR" w:hAnsi="Times New Roman CYR" w:cs="Times New Roman CYR"/>
          <w:sz w:val="22"/>
          <w:szCs w:val="22"/>
        </w:rPr>
      </w:pPr>
    </w:p>
    <w:p w14:paraId="4DBFD98F" w14:textId="77777777" w:rsidR="002110A9" w:rsidRDefault="002110A9" w:rsidP="002110A9">
      <w:pPr>
        <w:autoSpaceDE w:val="0"/>
        <w:ind w:right="-180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 _________________</w:t>
      </w:r>
    </w:p>
    <w:p w14:paraId="540A1213" w14:textId="77777777" w:rsidR="002110A9" w:rsidRDefault="002110A9" w:rsidP="002110A9">
      <w:pPr>
        <w:autoSpaceDE w:val="0"/>
        <w:ind w:right="-180"/>
      </w:pPr>
      <w:r>
        <w:rPr>
          <w:rFonts w:ascii="Times New Roman CYR" w:hAnsi="Times New Roman CYR" w:cs="Times New Roman CYR"/>
          <w:sz w:val="22"/>
          <w:szCs w:val="22"/>
        </w:rPr>
        <w:t>«_____» __________ 2022 г.</w:t>
      </w:r>
    </w:p>
    <w:p w14:paraId="2164358D" w14:textId="77777777" w:rsidR="002110A9" w:rsidRDefault="002110A9" w:rsidP="002110A9">
      <w:pPr>
        <w:pStyle w:val="a3"/>
        <w:spacing w:line="100" w:lineRule="atLeast"/>
        <w:rPr>
          <w:i/>
        </w:rPr>
      </w:pPr>
      <w:r>
        <w:t xml:space="preserve">    </w:t>
      </w:r>
    </w:p>
    <w:p w14:paraId="1C67231D" w14:textId="77777777" w:rsidR="002110A9" w:rsidRDefault="002110A9" w:rsidP="002110A9">
      <w:pPr>
        <w:pStyle w:val="a3"/>
        <w:spacing w:line="100" w:lineRule="atLeast"/>
        <w:jc w:val="right"/>
        <w:rPr>
          <w:i/>
        </w:rPr>
      </w:pPr>
    </w:p>
    <w:p w14:paraId="3BBACE8D" w14:textId="77777777" w:rsidR="002110A9" w:rsidRDefault="002110A9" w:rsidP="002110A9">
      <w:pPr>
        <w:pStyle w:val="a3"/>
        <w:spacing w:line="100" w:lineRule="atLeast"/>
        <w:jc w:val="right"/>
        <w:rPr>
          <w:i/>
        </w:rPr>
      </w:pPr>
    </w:p>
    <w:p w14:paraId="0892C7D9" w14:textId="77777777" w:rsidR="002110A9" w:rsidRDefault="002110A9" w:rsidP="002110A9">
      <w:pPr>
        <w:pStyle w:val="a3"/>
        <w:spacing w:line="100" w:lineRule="atLeast"/>
        <w:jc w:val="right"/>
        <w:rPr>
          <w:i/>
        </w:rPr>
      </w:pPr>
    </w:p>
    <w:p w14:paraId="02099465" w14:textId="77777777" w:rsidR="002110A9" w:rsidRDefault="002110A9" w:rsidP="002110A9">
      <w:pPr>
        <w:pStyle w:val="a3"/>
        <w:spacing w:line="100" w:lineRule="atLeast"/>
        <w:jc w:val="right"/>
        <w:rPr>
          <w:i/>
        </w:rPr>
      </w:pPr>
    </w:p>
    <w:p w14:paraId="448EA1E3" w14:textId="77777777" w:rsidR="002110A9" w:rsidRDefault="002110A9" w:rsidP="002110A9">
      <w:pPr>
        <w:pStyle w:val="a3"/>
        <w:spacing w:line="100" w:lineRule="atLeast"/>
        <w:jc w:val="right"/>
        <w:rPr>
          <w:i/>
        </w:rPr>
      </w:pPr>
    </w:p>
    <w:p w14:paraId="2EE547FA" w14:textId="77777777" w:rsidR="002110A9" w:rsidRDefault="002110A9" w:rsidP="002110A9">
      <w:pPr>
        <w:pStyle w:val="a3"/>
        <w:spacing w:line="100" w:lineRule="atLeast"/>
        <w:jc w:val="right"/>
        <w:rPr>
          <w:i/>
        </w:rPr>
      </w:pPr>
    </w:p>
    <w:p w14:paraId="2D070961" w14:textId="77777777" w:rsidR="002110A9" w:rsidRDefault="002110A9" w:rsidP="002110A9">
      <w:pPr>
        <w:pStyle w:val="a3"/>
        <w:spacing w:line="100" w:lineRule="atLeast"/>
        <w:jc w:val="right"/>
        <w:rPr>
          <w:i/>
        </w:rPr>
      </w:pPr>
    </w:p>
    <w:p w14:paraId="01FF93A0" w14:textId="77777777" w:rsidR="002110A9" w:rsidRDefault="002110A9" w:rsidP="002110A9">
      <w:pPr>
        <w:pStyle w:val="a3"/>
        <w:spacing w:line="100" w:lineRule="atLeast"/>
        <w:jc w:val="right"/>
        <w:rPr>
          <w:i/>
        </w:rPr>
      </w:pPr>
    </w:p>
    <w:p w14:paraId="44CF1C3E" w14:textId="77777777" w:rsidR="002110A9" w:rsidRDefault="002110A9" w:rsidP="002110A9">
      <w:pPr>
        <w:pStyle w:val="a3"/>
        <w:spacing w:line="100" w:lineRule="atLeast"/>
        <w:jc w:val="right"/>
        <w:rPr>
          <w:i/>
        </w:rPr>
      </w:pPr>
    </w:p>
    <w:p w14:paraId="587B5C6D" w14:textId="77777777" w:rsidR="002110A9" w:rsidRDefault="002110A9" w:rsidP="002110A9">
      <w:pPr>
        <w:pStyle w:val="a3"/>
        <w:spacing w:line="100" w:lineRule="atLeast"/>
        <w:jc w:val="right"/>
        <w:rPr>
          <w:i/>
        </w:rPr>
      </w:pPr>
    </w:p>
    <w:p w14:paraId="0F95B3A4" w14:textId="77777777" w:rsidR="002110A9" w:rsidRDefault="002110A9" w:rsidP="002110A9">
      <w:pPr>
        <w:pStyle w:val="a3"/>
        <w:spacing w:line="100" w:lineRule="atLeast"/>
        <w:jc w:val="right"/>
        <w:rPr>
          <w:i/>
        </w:rPr>
      </w:pPr>
    </w:p>
    <w:p w14:paraId="7D195F95" w14:textId="77777777" w:rsidR="002110A9" w:rsidRDefault="002110A9" w:rsidP="002110A9">
      <w:pPr>
        <w:pStyle w:val="a3"/>
        <w:spacing w:line="100" w:lineRule="atLeast"/>
        <w:jc w:val="right"/>
        <w:rPr>
          <w:i/>
        </w:rPr>
      </w:pPr>
    </w:p>
    <w:p w14:paraId="5174E27F" w14:textId="77777777" w:rsidR="002110A9" w:rsidRDefault="002110A9" w:rsidP="002110A9">
      <w:pPr>
        <w:pStyle w:val="a3"/>
        <w:spacing w:line="100" w:lineRule="atLeast"/>
        <w:jc w:val="right"/>
        <w:rPr>
          <w:i/>
        </w:rPr>
      </w:pPr>
    </w:p>
    <w:p w14:paraId="0C21F649" w14:textId="77777777" w:rsidR="002110A9" w:rsidRDefault="002110A9" w:rsidP="002110A9">
      <w:pPr>
        <w:pStyle w:val="a3"/>
        <w:spacing w:line="100" w:lineRule="atLeast"/>
        <w:jc w:val="right"/>
        <w:rPr>
          <w:i/>
        </w:rPr>
      </w:pPr>
    </w:p>
    <w:p w14:paraId="0DF20153" w14:textId="77777777" w:rsidR="002110A9" w:rsidRDefault="002110A9" w:rsidP="002110A9">
      <w:pPr>
        <w:pStyle w:val="a3"/>
        <w:spacing w:line="100" w:lineRule="atLeast"/>
        <w:jc w:val="right"/>
        <w:rPr>
          <w:i/>
        </w:rPr>
      </w:pPr>
    </w:p>
    <w:p w14:paraId="1829867A" w14:textId="77777777" w:rsidR="002110A9" w:rsidRDefault="002110A9" w:rsidP="002110A9">
      <w:pPr>
        <w:jc w:val="right"/>
      </w:pPr>
      <w:r>
        <w:rPr>
          <w:i/>
        </w:rPr>
        <w:lastRenderedPageBreak/>
        <w:t>Проект</w:t>
      </w:r>
    </w:p>
    <w:p w14:paraId="0C18A814" w14:textId="77777777" w:rsidR="002110A9" w:rsidRPr="00420E46" w:rsidRDefault="002110A9" w:rsidP="002110A9">
      <w:pPr>
        <w:jc w:val="right"/>
        <w:rPr>
          <w:sz w:val="22"/>
          <w:szCs w:val="22"/>
        </w:rPr>
      </w:pPr>
      <w:r w:rsidRPr="00420E46">
        <w:rPr>
          <w:sz w:val="22"/>
          <w:szCs w:val="22"/>
        </w:rPr>
        <w:t xml:space="preserve">Приложение </w:t>
      </w:r>
    </w:p>
    <w:p w14:paraId="28F4ABC2" w14:textId="220017C1" w:rsidR="002110A9" w:rsidRPr="005A5E42" w:rsidRDefault="002110A9" w:rsidP="002110A9">
      <w:pPr>
        <w:jc w:val="right"/>
        <w:rPr>
          <w:bCs/>
          <w:sz w:val="22"/>
          <w:szCs w:val="22"/>
        </w:rPr>
      </w:pPr>
      <w:r w:rsidRPr="005A5E42">
        <w:rPr>
          <w:sz w:val="22"/>
          <w:szCs w:val="22"/>
        </w:rPr>
        <w:t xml:space="preserve">к договору аренды </w:t>
      </w:r>
      <w:r w:rsidRPr="005A5E42">
        <w:rPr>
          <w:bCs/>
          <w:sz w:val="22"/>
          <w:szCs w:val="22"/>
        </w:rPr>
        <w:t>№ 202</w:t>
      </w:r>
      <w:r>
        <w:rPr>
          <w:bCs/>
          <w:sz w:val="22"/>
          <w:szCs w:val="22"/>
        </w:rPr>
        <w:t>2</w:t>
      </w:r>
      <w:r w:rsidRPr="005A5E42">
        <w:rPr>
          <w:bCs/>
          <w:sz w:val="22"/>
          <w:szCs w:val="22"/>
        </w:rPr>
        <w:t>-</w:t>
      </w:r>
      <w:r w:rsidR="00C41395">
        <w:rPr>
          <w:bCs/>
          <w:sz w:val="22"/>
          <w:szCs w:val="22"/>
        </w:rPr>
        <w:t>2</w:t>
      </w:r>
      <w:r w:rsidRPr="005A5E42">
        <w:rPr>
          <w:bCs/>
          <w:sz w:val="22"/>
          <w:szCs w:val="22"/>
        </w:rPr>
        <w:t>А/_____</w:t>
      </w:r>
    </w:p>
    <w:p w14:paraId="4D6DF68F" w14:textId="77777777" w:rsidR="002110A9" w:rsidRPr="005A5E42" w:rsidRDefault="002110A9" w:rsidP="002110A9">
      <w:pPr>
        <w:jc w:val="right"/>
        <w:rPr>
          <w:sz w:val="22"/>
          <w:szCs w:val="22"/>
        </w:rPr>
      </w:pPr>
      <w:r w:rsidRPr="005A5E42">
        <w:rPr>
          <w:sz w:val="22"/>
          <w:szCs w:val="22"/>
        </w:rPr>
        <w:t xml:space="preserve">земельного участка, находящегося  в государственной  собственности </w:t>
      </w:r>
    </w:p>
    <w:p w14:paraId="0E98B7ED" w14:textId="77777777" w:rsidR="002110A9" w:rsidRDefault="002110A9" w:rsidP="002110A9">
      <w:pPr>
        <w:jc w:val="right"/>
      </w:pPr>
      <w:r w:rsidRPr="005A5E42">
        <w:rPr>
          <w:sz w:val="22"/>
          <w:szCs w:val="22"/>
        </w:rPr>
        <w:t>до разграничения государственной собственности на землю</w:t>
      </w:r>
      <w:r w:rsidRPr="00420E46">
        <w:rPr>
          <w:sz w:val="22"/>
          <w:szCs w:val="22"/>
        </w:rPr>
        <w:t xml:space="preserve">  </w:t>
      </w:r>
    </w:p>
    <w:p w14:paraId="13D4A8C3" w14:textId="77777777" w:rsidR="002110A9" w:rsidRPr="00420E46" w:rsidRDefault="002110A9" w:rsidP="002110A9">
      <w:pPr>
        <w:jc w:val="right"/>
        <w:rPr>
          <w:sz w:val="22"/>
          <w:szCs w:val="22"/>
        </w:rPr>
      </w:pPr>
      <w:r w:rsidRPr="00420E46">
        <w:rPr>
          <w:sz w:val="22"/>
          <w:szCs w:val="22"/>
        </w:rPr>
        <w:t xml:space="preserve">                                                                                        от «____» _________202</w:t>
      </w:r>
      <w:r>
        <w:rPr>
          <w:sz w:val="22"/>
          <w:szCs w:val="22"/>
        </w:rPr>
        <w:t>2</w:t>
      </w:r>
      <w:r w:rsidRPr="00420E46">
        <w:rPr>
          <w:sz w:val="22"/>
          <w:szCs w:val="22"/>
        </w:rPr>
        <w:t xml:space="preserve"> г.  № _____</w:t>
      </w:r>
    </w:p>
    <w:p w14:paraId="605AF404" w14:textId="77777777" w:rsidR="002110A9" w:rsidRDefault="002110A9" w:rsidP="002110A9">
      <w:pPr>
        <w:pStyle w:val="1"/>
        <w:widowControl w:val="0"/>
        <w:numPr>
          <w:ilvl w:val="0"/>
          <w:numId w:val="1"/>
        </w:numPr>
        <w:suppressAutoHyphens/>
        <w:ind w:left="431" w:hanging="431"/>
        <w:jc w:val="center"/>
        <w:rPr>
          <w:sz w:val="24"/>
          <w:szCs w:val="24"/>
        </w:rPr>
      </w:pPr>
    </w:p>
    <w:p w14:paraId="1C50199E" w14:textId="77777777" w:rsidR="002110A9" w:rsidRDefault="002110A9" w:rsidP="002110A9">
      <w:pPr>
        <w:pStyle w:val="1"/>
        <w:widowControl w:val="0"/>
        <w:numPr>
          <w:ilvl w:val="0"/>
          <w:numId w:val="1"/>
        </w:numPr>
        <w:suppressAutoHyphens/>
        <w:ind w:left="431" w:hanging="431"/>
        <w:jc w:val="center"/>
        <w:rPr>
          <w:sz w:val="24"/>
          <w:szCs w:val="24"/>
        </w:rPr>
      </w:pPr>
      <w:r>
        <w:rPr>
          <w:sz w:val="24"/>
          <w:szCs w:val="24"/>
        </w:rPr>
        <w:t>Акт приема-передачи</w:t>
      </w:r>
    </w:p>
    <w:p w14:paraId="47F385E9" w14:textId="77777777" w:rsidR="002110A9" w:rsidRDefault="002110A9" w:rsidP="002110A9">
      <w:pPr>
        <w:pStyle w:val="1"/>
        <w:widowControl w:val="0"/>
        <w:numPr>
          <w:ilvl w:val="0"/>
          <w:numId w:val="1"/>
        </w:numPr>
        <w:suppressAutoHyphens/>
        <w:ind w:left="431" w:hanging="431"/>
        <w:jc w:val="center"/>
      </w:pPr>
      <w:r>
        <w:rPr>
          <w:sz w:val="24"/>
          <w:szCs w:val="24"/>
        </w:rPr>
        <w:t>земельного участка</w:t>
      </w:r>
    </w:p>
    <w:p w14:paraId="6465085F" w14:textId="77777777" w:rsidR="002110A9" w:rsidRPr="00420E46" w:rsidRDefault="002110A9" w:rsidP="002110A9">
      <w:r>
        <w:rPr>
          <w:b/>
          <w:bCs/>
        </w:rPr>
        <w:t>пос. Яр Удмуртской Республики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420E46">
        <w:t>« ___ » ________  202</w:t>
      </w:r>
      <w:r>
        <w:t>2</w:t>
      </w:r>
      <w:r w:rsidRPr="00420E46">
        <w:t xml:space="preserve"> г.</w:t>
      </w:r>
    </w:p>
    <w:p w14:paraId="12FEFE5B" w14:textId="77777777" w:rsidR="002110A9" w:rsidRDefault="002110A9" w:rsidP="002110A9"/>
    <w:p w14:paraId="5B70945E" w14:textId="77777777" w:rsidR="002110A9" w:rsidRPr="00420E46" w:rsidRDefault="002110A9" w:rsidP="002110A9">
      <w:pPr>
        <w:pStyle w:val="a3"/>
        <w:ind w:firstLine="993"/>
        <w:jc w:val="both"/>
        <w:rPr>
          <w:bCs/>
          <w:sz w:val="22"/>
          <w:szCs w:val="22"/>
        </w:rPr>
      </w:pPr>
      <w:r w:rsidRPr="00420E46">
        <w:rPr>
          <w:b/>
          <w:bCs/>
          <w:sz w:val="22"/>
          <w:szCs w:val="22"/>
        </w:rPr>
        <w:t xml:space="preserve"> </w:t>
      </w:r>
      <w:r w:rsidRPr="00420E46">
        <w:rPr>
          <w:bCs/>
          <w:sz w:val="22"/>
          <w:szCs w:val="22"/>
        </w:rPr>
        <w:t xml:space="preserve">Мы, нижеподписавшиеся, </w:t>
      </w:r>
      <w:r w:rsidRPr="00420E46">
        <w:rPr>
          <w:sz w:val="22"/>
          <w:szCs w:val="22"/>
        </w:rPr>
        <w:t>муниципальное образование «</w:t>
      </w:r>
      <w:r w:rsidRPr="00D47E96">
        <w:rPr>
          <w:sz w:val="22"/>
          <w:szCs w:val="22"/>
        </w:rPr>
        <w:t>«</w:t>
      </w:r>
      <w:r>
        <w:rPr>
          <w:sz w:val="22"/>
          <w:szCs w:val="22"/>
        </w:rPr>
        <w:t xml:space="preserve">Муниципальный округ </w:t>
      </w:r>
      <w:r w:rsidRPr="00D47E96">
        <w:rPr>
          <w:sz w:val="22"/>
          <w:szCs w:val="22"/>
        </w:rPr>
        <w:t>Ярский район</w:t>
      </w:r>
      <w:r>
        <w:rPr>
          <w:sz w:val="22"/>
          <w:szCs w:val="22"/>
        </w:rPr>
        <w:t xml:space="preserve"> Удмуртской Республики</w:t>
      </w:r>
      <w:r w:rsidRPr="00D47E96">
        <w:rPr>
          <w:sz w:val="22"/>
          <w:szCs w:val="22"/>
        </w:rPr>
        <w:t>», от имени которого действует Администрация муниципального образования «</w:t>
      </w:r>
      <w:r>
        <w:rPr>
          <w:sz w:val="22"/>
          <w:szCs w:val="22"/>
        </w:rPr>
        <w:t xml:space="preserve">Муниципальный округ </w:t>
      </w:r>
      <w:r w:rsidRPr="00D47E96">
        <w:rPr>
          <w:sz w:val="22"/>
          <w:szCs w:val="22"/>
        </w:rPr>
        <w:t>Ярский район</w:t>
      </w:r>
      <w:r>
        <w:rPr>
          <w:sz w:val="22"/>
          <w:szCs w:val="22"/>
        </w:rPr>
        <w:t xml:space="preserve"> Удмуртской Республики</w:t>
      </w:r>
      <w:r w:rsidRPr="00D47E96">
        <w:rPr>
          <w:sz w:val="22"/>
          <w:szCs w:val="22"/>
        </w:rPr>
        <w:t xml:space="preserve">», в лице __________________, действующего на основании </w:t>
      </w:r>
      <w:r w:rsidRPr="00A45A1D">
        <w:rPr>
          <w:sz w:val="22"/>
          <w:szCs w:val="22"/>
        </w:rPr>
        <w:t>Устава муниципального образования «Муниципальный округ Ярский район  Удмуртской Республики», принятого Решением Совета депутатов муниципального образования «Муниципальный округ Ярский район Удмуртской Республики» от 12.11.2021 № 37, зарегистрированного Управлением Министерства юстиции Российской Федерации по Удмуртской Республике 07.12.2021, государственный регистрационный номер Устава № RU 187120002021001</w:t>
      </w:r>
      <w:r>
        <w:rPr>
          <w:bCs/>
          <w:sz w:val="22"/>
          <w:szCs w:val="22"/>
        </w:rPr>
        <w:t>,</w:t>
      </w:r>
      <w:r w:rsidRPr="00420E46">
        <w:rPr>
          <w:bCs/>
          <w:sz w:val="22"/>
          <w:szCs w:val="22"/>
        </w:rPr>
        <w:t xml:space="preserve"> именуемое  в дальнейшем «Арендодатель» с одной стороны, и _________________________________, именуемый в дальнейшем «Арендатор»</w:t>
      </w:r>
      <w:r>
        <w:rPr>
          <w:bCs/>
          <w:sz w:val="22"/>
          <w:szCs w:val="22"/>
        </w:rPr>
        <w:t>,</w:t>
      </w:r>
      <w:r w:rsidRPr="00420E46">
        <w:rPr>
          <w:bCs/>
          <w:sz w:val="22"/>
          <w:szCs w:val="22"/>
        </w:rPr>
        <w:t xml:space="preserve"> с другой стороны, составили настоящий акт о нижеследующем:</w:t>
      </w:r>
    </w:p>
    <w:p w14:paraId="08F8B38B" w14:textId="179DAE58" w:rsidR="002110A9" w:rsidRPr="00420E46" w:rsidRDefault="002110A9" w:rsidP="002110A9">
      <w:pPr>
        <w:pStyle w:val="a3"/>
        <w:ind w:firstLine="993"/>
        <w:jc w:val="both"/>
        <w:rPr>
          <w:bCs/>
          <w:sz w:val="22"/>
          <w:szCs w:val="22"/>
        </w:rPr>
      </w:pPr>
      <w:r w:rsidRPr="00420E46">
        <w:rPr>
          <w:bCs/>
          <w:sz w:val="22"/>
          <w:szCs w:val="22"/>
        </w:rPr>
        <w:t xml:space="preserve"> 1.По настоящему Акту Арендодатель в соответствии с договором аренды</w:t>
      </w:r>
      <w:r>
        <w:rPr>
          <w:bCs/>
          <w:sz w:val="22"/>
          <w:szCs w:val="22"/>
        </w:rPr>
        <w:t xml:space="preserve"> № 2022-</w:t>
      </w:r>
      <w:r w:rsidR="00C41395">
        <w:rPr>
          <w:bCs/>
          <w:sz w:val="22"/>
          <w:szCs w:val="22"/>
        </w:rPr>
        <w:t>2</w:t>
      </w:r>
      <w:r>
        <w:rPr>
          <w:bCs/>
          <w:sz w:val="22"/>
          <w:szCs w:val="22"/>
        </w:rPr>
        <w:t>А/____</w:t>
      </w:r>
      <w:r w:rsidRPr="00420E46">
        <w:rPr>
          <w:bCs/>
          <w:sz w:val="22"/>
          <w:szCs w:val="22"/>
        </w:rPr>
        <w:t xml:space="preserve"> от ___________ передал, а Арендатор принял:</w:t>
      </w:r>
    </w:p>
    <w:p w14:paraId="480C835C" w14:textId="7F9DB099" w:rsidR="002110A9" w:rsidRPr="00420E46" w:rsidRDefault="002110A9" w:rsidP="002110A9">
      <w:pPr>
        <w:pStyle w:val="a3"/>
        <w:ind w:firstLine="993"/>
        <w:jc w:val="both"/>
        <w:rPr>
          <w:bCs/>
          <w:sz w:val="22"/>
          <w:szCs w:val="22"/>
        </w:rPr>
      </w:pPr>
      <w:r w:rsidRPr="00420E46">
        <w:rPr>
          <w:bCs/>
          <w:sz w:val="22"/>
          <w:szCs w:val="22"/>
        </w:rPr>
        <w:t>- земельный участок из категории земель</w:t>
      </w:r>
      <w:r w:rsidR="00C41395">
        <w:rPr>
          <w:bCs/>
          <w:sz w:val="22"/>
          <w:szCs w:val="22"/>
        </w:rPr>
        <w:t>:</w:t>
      </w:r>
      <w:r w:rsidRPr="00420E46">
        <w:rPr>
          <w:bCs/>
          <w:sz w:val="22"/>
          <w:szCs w:val="22"/>
        </w:rPr>
        <w:t xml:space="preserve"> </w:t>
      </w:r>
      <w:r w:rsidR="00C41395">
        <w:rPr>
          <w:bCs/>
          <w:sz w:val="22"/>
          <w:szCs w:val="22"/>
        </w:rPr>
        <w:t>: земли сельскохозяйственного назначения</w:t>
      </w:r>
      <w:r w:rsidR="00C41395" w:rsidRPr="00D47E96">
        <w:rPr>
          <w:bCs/>
          <w:sz w:val="22"/>
          <w:szCs w:val="22"/>
        </w:rPr>
        <w:t xml:space="preserve">, площадью </w:t>
      </w:r>
      <w:r w:rsidR="00C41395">
        <w:rPr>
          <w:bCs/>
          <w:sz w:val="22"/>
          <w:szCs w:val="22"/>
        </w:rPr>
        <w:t>3392000</w:t>
      </w:r>
      <w:r w:rsidR="00C41395" w:rsidRPr="00D47E96">
        <w:rPr>
          <w:bCs/>
          <w:sz w:val="22"/>
          <w:szCs w:val="22"/>
        </w:rPr>
        <w:t xml:space="preserve"> квадратных метра,  местоположение: </w:t>
      </w:r>
      <w:r w:rsidR="00C41395" w:rsidRPr="00D47E96">
        <w:rPr>
          <w:color w:val="000000"/>
          <w:sz w:val="22"/>
          <w:szCs w:val="22"/>
        </w:rPr>
        <w:t>Удмуртская Республика, Ярский район,</w:t>
      </w:r>
      <w:r w:rsidR="00C41395" w:rsidRPr="00D47E96">
        <w:rPr>
          <w:bCs/>
          <w:sz w:val="22"/>
          <w:szCs w:val="22"/>
        </w:rPr>
        <w:t xml:space="preserve"> разрешенное использование: </w:t>
      </w:r>
      <w:r w:rsidR="00C41395">
        <w:rPr>
          <w:bCs/>
          <w:sz w:val="22"/>
          <w:szCs w:val="22"/>
        </w:rPr>
        <w:t>сельскохозяйственное использование</w:t>
      </w:r>
      <w:r w:rsidR="00C41395" w:rsidRPr="00D47E96">
        <w:rPr>
          <w:bCs/>
          <w:sz w:val="22"/>
          <w:szCs w:val="22"/>
        </w:rPr>
        <w:t xml:space="preserve">, кадастровый номер: </w:t>
      </w:r>
      <w:r w:rsidR="00C41395" w:rsidRPr="00D47E96">
        <w:rPr>
          <w:sz w:val="22"/>
          <w:szCs w:val="22"/>
        </w:rPr>
        <w:t>18:25:0</w:t>
      </w:r>
      <w:r w:rsidR="00C41395">
        <w:rPr>
          <w:sz w:val="22"/>
          <w:szCs w:val="22"/>
        </w:rPr>
        <w:t>00</w:t>
      </w:r>
      <w:r w:rsidR="00C41395" w:rsidRPr="00D47E96">
        <w:rPr>
          <w:sz w:val="22"/>
          <w:szCs w:val="22"/>
        </w:rPr>
        <w:t>00</w:t>
      </w:r>
      <w:r w:rsidR="00C41395">
        <w:rPr>
          <w:sz w:val="22"/>
          <w:szCs w:val="22"/>
        </w:rPr>
        <w:t>0</w:t>
      </w:r>
      <w:r w:rsidR="00C41395" w:rsidRPr="00D47E96">
        <w:rPr>
          <w:sz w:val="22"/>
          <w:szCs w:val="22"/>
        </w:rPr>
        <w:t>:</w:t>
      </w:r>
      <w:r w:rsidR="00C41395">
        <w:rPr>
          <w:sz w:val="22"/>
          <w:szCs w:val="22"/>
        </w:rPr>
        <w:t>767</w:t>
      </w:r>
      <w:r>
        <w:rPr>
          <w:sz w:val="22"/>
          <w:szCs w:val="22"/>
        </w:rPr>
        <w:t>.</w:t>
      </w:r>
    </w:p>
    <w:p w14:paraId="23182C2D" w14:textId="77777777" w:rsidR="002110A9" w:rsidRPr="00420E46" w:rsidRDefault="002110A9" w:rsidP="002110A9">
      <w:pPr>
        <w:pStyle w:val="a3"/>
        <w:ind w:firstLine="993"/>
        <w:jc w:val="both"/>
        <w:rPr>
          <w:bCs/>
          <w:sz w:val="22"/>
          <w:szCs w:val="22"/>
        </w:rPr>
      </w:pPr>
      <w:r w:rsidRPr="00420E46">
        <w:rPr>
          <w:bCs/>
          <w:sz w:val="22"/>
          <w:szCs w:val="22"/>
        </w:rPr>
        <w:t>2. Претензий у Арендатора к Арендодателю по передаваемому  земельному участку не имеется.</w:t>
      </w:r>
    </w:p>
    <w:p w14:paraId="71638652" w14:textId="77777777" w:rsidR="002110A9" w:rsidRPr="00420E46" w:rsidRDefault="002110A9" w:rsidP="002110A9">
      <w:pPr>
        <w:pStyle w:val="a3"/>
        <w:widowControl w:val="0"/>
        <w:numPr>
          <w:ilvl w:val="2"/>
          <w:numId w:val="5"/>
        </w:numPr>
        <w:suppressAutoHyphens/>
        <w:ind w:left="0" w:firstLine="993"/>
        <w:jc w:val="both"/>
        <w:rPr>
          <w:bCs/>
          <w:sz w:val="22"/>
          <w:szCs w:val="22"/>
        </w:rPr>
      </w:pPr>
      <w:r w:rsidRPr="00420E46">
        <w:rPr>
          <w:bCs/>
          <w:sz w:val="22"/>
          <w:szCs w:val="22"/>
        </w:rPr>
        <w:t xml:space="preserve">Настоящий акт составлен в  трех экземплярах, имеющих  одинаковую юридическую силу, из которых по одному экземпляру хранится у Сторон, один экземпляр для предоставления в Управление Федеральной  </w:t>
      </w:r>
      <w:r w:rsidRPr="00420E46">
        <w:rPr>
          <w:sz w:val="22"/>
          <w:szCs w:val="22"/>
        </w:rPr>
        <w:t>службы государственной регистрационной, кадастра и картографии</w:t>
      </w:r>
      <w:r w:rsidRPr="00420E46">
        <w:rPr>
          <w:bCs/>
          <w:sz w:val="22"/>
          <w:szCs w:val="22"/>
        </w:rPr>
        <w:t xml:space="preserve"> по Удмуртской Республике.</w:t>
      </w:r>
    </w:p>
    <w:p w14:paraId="1224FF0A" w14:textId="77777777" w:rsidR="002110A9" w:rsidRPr="00420E46" w:rsidRDefault="002110A9" w:rsidP="002110A9">
      <w:pPr>
        <w:pStyle w:val="a3"/>
        <w:jc w:val="both"/>
        <w:rPr>
          <w:bCs/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153"/>
        <w:gridCol w:w="4453"/>
      </w:tblGrid>
      <w:tr w:rsidR="002110A9" w:rsidRPr="00420E46" w14:paraId="3DF0633C" w14:textId="77777777" w:rsidTr="00E1519B">
        <w:trPr>
          <w:trHeight w:val="2460"/>
        </w:trPr>
        <w:tc>
          <w:tcPr>
            <w:tcW w:w="5153" w:type="dxa"/>
            <w:shd w:val="clear" w:color="auto" w:fill="auto"/>
          </w:tcPr>
          <w:p w14:paraId="3058D0DD" w14:textId="77777777" w:rsidR="002110A9" w:rsidRPr="00420E46" w:rsidRDefault="002110A9" w:rsidP="00E1519B">
            <w:pPr>
              <w:pStyle w:val="a3"/>
              <w:rPr>
                <w:bCs/>
                <w:sz w:val="22"/>
                <w:szCs w:val="22"/>
              </w:rPr>
            </w:pPr>
            <w:r w:rsidRPr="00420E46">
              <w:rPr>
                <w:bCs/>
                <w:sz w:val="22"/>
                <w:szCs w:val="22"/>
              </w:rPr>
              <w:t>Арендодатель:</w:t>
            </w:r>
          </w:p>
          <w:p w14:paraId="5A518AE5" w14:textId="77777777" w:rsidR="002110A9" w:rsidRPr="00420E46" w:rsidRDefault="002110A9" w:rsidP="00E1519B">
            <w:pPr>
              <w:pStyle w:val="a3"/>
              <w:rPr>
                <w:bCs/>
                <w:sz w:val="22"/>
                <w:szCs w:val="22"/>
              </w:rPr>
            </w:pPr>
            <w:r w:rsidRPr="00420E46">
              <w:rPr>
                <w:bCs/>
                <w:sz w:val="22"/>
                <w:szCs w:val="22"/>
              </w:rPr>
              <w:t>Муниципальное образование  «</w:t>
            </w:r>
            <w:r>
              <w:rPr>
                <w:bCs/>
                <w:sz w:val="22"/>
                <w:szCs w:val="22"/>
              </w:rPr>
              <w:t xml:space="preserve">Муниципальный округ </w:t>
            </w:r>
            <w:r w:rsidRPr="00420E46">
              <w:rPr>
                <w:bCs/>
                <w:sz w:val="22"/>
                <w:szCs w:val="22"/>
              </w:rPr>
              <w:t>Ярский район</w:t>
            </w:r>
            <w:r>
              <w:rPr>
                <w:bCs/>
                <w:sz w:val="22"/>
                <w:szCs w:val="22"/>
              </w:rPr>
              <w:t xml:space="preserve"> Удмуртской Республики</w:t>
            </w:r>
            <w:r w:rsidRPr="00420E46">
              <w:rPr>
                <w:bCs/>
                <w:sz w:val="22"/>
                <w:szCs w:val="22"/>
              </w:rPr>
              <w:t>»</w:t>
            </w:r>
          </w:p>
          <w:p w14:paraId="054A6084" w14:textId="77777777" w:rsidR="002110A9" w:rsidRPr="00420E46" w:rsidRDefault="002110A9" w:rsidP="00E1519B">
            <w:pPr>
              <w:pStyle w:val="a3"/>
              <w:rPr>
                <w:bCs/>
                <w:sz w:val="22"/>
                <w:szCs w:val="22"/>
              </w:rPr>
            </w:pPr>
            <w:r w:rsidRPr="00420E46">
              <w:rPr>
                <w:bCs/>
                <w:sz w:val="22"/>
                <w:szCs w:val="22"/>
              </w:rPr>
              <w:t xml:space="preserve">  </w:t>
            </w:r>
          </w:p>
          <w:p w14:paraId="11655BF5" w14:textId="77777777" w:rsidR="002110A9" w:rsidRPr="00420E46" w:rsidRDefault="002110A9" w:rsidP="00E1519B">
            <w:pPr>
              <w:pStyle w:val="a3"/>
              <w:rPr>
                <w:bCs/>
                <w:sz w:val="22"/>
                <w:szCs w:val="22"/>
              </w:rPr>
            </w:pPr>
          </w:p>
          <w:p w14:paraId="78857BB9" w14:textId="77777777" w:rsidR="002110A9" w:rsidRPr="00420E46" w:rsidRDefault="002110A9" w:rsidP="00E1519B">
            <w:pPr>
              <w:pStyle w:val="a3"/>
              <w:rPr>
                <w:bCs/>
                <w:sz w:val="22"/>
                <w:szCs w:val="22"/>
              </w:rPr>
            </w:pPr>
            <w:r w:rsidRPr="00420E46">
              <w:rPr>
                <w:bCs/>
                <w:sz w:val="22"/>
                <w:szCs w:val="22"/>
              </w:rPr>
              <w:t xml:space="preserve">     ____________________    </w:t>
            </w:r>
          </w:p>
          <w:p w14:paraId="33E8717A" w14:textId="77777777" w:rsidR="002110A9" w:rsidRPr="00420E46" w:rsidRDefault="002110A9" w:rsidP="00E1519B">
            <w:pPr>
              <w:pStyle w:val="a3"/>
              <w:rPr>
                <w:bCs/>
                <w:sz w:val="22"/>
                <w:szCs w:val="22"/>
              </w:rPr>
            </w:pPr>
            <w:r w:rsidRPr="00420E46">
              <w:rPr>
                <w:bCs/>
                <w:sz w:val="22"/>
                <w:szCs w:val="22"/>
              </w:rPr>
              <w:t xml:space="preserve">   </w:t>
            </w:r>
          </w:p>
        </w:tc>
        <w:tc>
          <w:tcPr>
            <w:tcW w:w="4453" w:type="dxa"/>
            <w:shd w:val="clear" w:color="auto" w:fill="auto"/>
          </w:tcPr>
          <w:p w14:paraId="7756262A" w14:textId="77777777" w:rsidR="002110A9" w:rsidRPr="00420E46" w:rsidRDefault="002110A9" w:rsidP="00E1519B">
            <w:pPr>
              <w:pStyle w:val="a3"/>
              <w:rPr>
                <w:bCs/>
                <w:sz w:val="22"/>
                <w:szCs w:val="22"/>
              </w:rPr>
            </w:pPr>
            <w:r w:rsidRPr="00420E46">
              <w:rPr>
                <w:bCs/>
                <w:sz w:val="22"/>
                <w:szCs w:val="22"/>
              </w:rPr>
              <w:t xml:space="preserve">       Арендатор: </w:t>
            </w:r>
          </w:p>
          <w:p w14:paraId="3F031916" w14:textId="77777777" w:rsidR="002110A9" w:rsidRPr="00420E46" w:rsidRDefault="002110A9" w:rsidP="00E1519B">
            <w:pPr>
              <w:pStyle w:val="a3"/>
              <w:rPr>
                <w:bCs/>
                <w:sz w:val="22"/>
                <w:szCs w:val="22"/>
              </w:rPr>
            </w:pPr>
            <w:r w:rsidRPr="00420E46">
              <w:rPr>
                <w:bCs/>
                <w:sz w:val="22"/>
                <w:szCs w:val="22"/>
              </w:rPr>
              <w:t xml:space="preserve"> </w:t>
            </w:r>
          </w:p>
          <w:p w14:paraId="74E63655" w14:textId="77777777" w:rsidR="002110A9" w:rsidRPr="00420E46" w:rsidRDefault="002110A9" w:rsidP="00E1519B">
            <w:pPr>
              <w:pStyle w:val="a3"/>
              <w:rPr>
                <w:bCs/>
                <w:sz w:val="22"/>
                <w:szCs w:val="22"/>
              </w:rPr>
            </w:pPr>
            <w:r w:rsidRPr="00420E46">
              <w:rPr>
                <w:bCs/>
                <w:sz w:val="22"/>
                <w:szCs w:val="22"/>
              </w:rPr>
              <w:t xml:space="preserve">     </w:t>
            </w:r>
          </w:p>
          <w:p w14:paraId="3EBF56D0" w14:textId="77777777" w:rsidR="002110A9" w:rsidRPr="00420E46" w:rsidRDefault="002110A9" w:rsidP="00E1519B">
            <w:pPr>
              <w:pStyle w:val="a3"/>
              <w:rPr>
                <w:bCs/>
                <w:sz w:val="22"/>
                <w:szCs w:val="22"/>
              </w:rPr>
            </w:pPr>
          </w:p>
          <w:p w14:paraId="4D722DD2" w14:textId="77777777" w:rsidR="002110A9" w:rsidRPr="00420E46" w:rsidRDefault="002110A9" w:rsidP="00E1519B">
            <w:pPr>
              <w:pStyle w:val="a3"/>
              <w:rPr>
                <w:bCs/>
                <w:sz w:val="22"/>
                <w:szCs w:val="22"/>
              </w:rPr>
            </w:pPr>
            <w:r w:rsidRPr="00420E46">
              <w:rPr>
                <w:bCs/>
                <w:sz w:val="22"/>
                <w:szCs w:val="22"/>
              </w:rPr>
              <w:t>______________ /____________/</w:t>
            </w:r>
          </w:p>
          <w:p w14:paraId="3054BD56" w14:textId="77777777" w:rsidR="002110A9" w:rsidRPr="00420E46" w:rsidRDefault="002110A9" w:rsidP="00E1519B">
            <w:pPr>
              <w:pStyle w:val="a3"/>
              <w:rPr>
                <w:bCs/>
                <w:sz w:val="22"/>
                <w:szCs w:val="22"/>
              </w:rPr>
            </w:pPr>
          </w:p>
        </w:tc>
      </w:tr>
    </w:tbl>
    <w:p w14:paraId="4A1BCA37" w14:textId="77777777" w:rsidR="002110A9" w:rsidRDefault="002110A9" w:rsidP="002110A9">
      <w:pPr>
        <w:pStyle w:val="ConsPlusNormal"/>
        <w:ind w:firstLine="540"/>
        <w:jc w:val="both"/>
      </w:pPr>
    </w:p>
    <w:p w14:paraId="27297C85" w14:textId="77777777" w:rsidR="002110A9" w:rsidRDefault="002110A9" w:rsidP="002110A9">
      <w:pPr>
        <w:pStyle w:val="2"/>
        <w:ind w:left="576" w:hanging="576"/>
        <w:jc w:val="center"/>
        <w:rPr>
          <w:b w:val="0"/>
          <w:sz w:val="24"/>
        </w:rPr>
      </w:pPr>
    </w:p>
    <w:p w14:paraId="7D9ABA4D" w14:textId="77777777" w:rsidR="002110A9" w:rsidRDefault="002110A9" w:rsidP="002110A9"/>
    <w:p w14:paraId="33EA20D2" w14:textId="77777777" w:rsidR="002110A9" w:rsidRDefault="002110A9" w:rsidP="002110A9"/>
    <w:p w14:paraId="0B156A4D" w14:textId="77777777" w:rsidR="002110A9" w:rsidRDefault="002110A9" w:rsidP="002110A9">
      <w:pPr>
        <w:pStyle w:val="a3"/>
        <w:widowControl w:val="0"/>
        <w:numPr>
          <w:ilvl w:val="0"/>
          <w:numId w:val="6"/>
        </w:numPr>
        <w:suppressAutoHyphens/>
        <w:spacing w:line="100" w:lineRule="atLeast"/>
        <w:jc w:val="right"/>
        <w:rPr>
          <w:i/>
        </w:rPr>
      </w:pPr>
    </w:p>
    <w:p w14:paraId="4F9BC6F1" w14:textId="77777777" w:rsidR="002110A9" w:rsidRDefault="002110A9" w:rsidP="002110A9"/>
    <w:p w14:paraId="262BE385" w14:textId="77777777" w:rsidR="002110A9" w:rsidRPr="00EC089F" w:rsidRDefault="002110A9" w:rsidP="002110A9"/>
    <w:p w14:paraId="7CC4223B" w14:textId="77777777" w:rsidR="002110A9" w:rsidRDefault="002110A9" w:rsidP="002110A9"/>
    <w:p w14:paraId="6065AD05" w14:textId="77777777" w:rsidR="00413F85" w:rsidRDefault="00413F85"/>
    <w:sectPr w:rsidR="00413F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C42A4A8"/>
    <w:name w:val="WW8Num2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b w:val="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0000003"/>
    <w:multiLevelType w:val="multilevel"/>
    <w:tmpl w:val="00000003"/>
    <w:name w:val="WW8Num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b/>
        <w:bCs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7"/>
    <w:multiLevelType w:val="multilevel"/>
    <w:tmpl w:val="24089B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9"/>
    <w:multiLevelType w:val="multilevel"/>
    <w:tmpl w:val="00000009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90992182">
    <w:abstractNumId w:val="0"/>
  </w:num>
  <w:num w:numId="2" w16cid:durableId="205532271">
    <w:abstractNumId w:val="1"/>
  </w:num>
  <w:num w:numId="3" w16cid:durableId="1751804107">
    <w:abstractNumId w:val="2"/>
  </w:num>
  <w:num w:numId="4" w16cid:durableId="1944259477">
    <w:abstractNumId w:val="3"/>
  </w:num>
  <w:num w:numId="5" w16cid:durableId="180243818">
    <w:abstractNumId w:val="4"/>
  </w:num>
  <w:num w:numId="6" w16cid:durableId="3789412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0A9"/>
    <w:rsid w:val="002110A9"/>
    <w:rsid w:val="00413F85"/>
    <w:rsid w:val="00C41395"/>
    <w:rsid w:val="00ED0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7D9B3"/>
  <w15:chartTrackingRefBased/>
  <w15:docId w15:val="{2F11C836-FE08-4EF5-8F5C-B59552063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10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110A9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10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10A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110A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unhideWhenUsed/>
    <w:rsid w:val="002110A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2110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2110A9"/>
    <w:pPr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2110A9"/>
    <w:pPr>
      <w:widowControl w:val="0"/>
      <w:shd w:val="clear" w:color="auto" w:fill="FFFFFF"/>
      <w:suppressAutoHyphens/>
      <w:jc w:val="center"/>
    </w:pPr>
    <w:rPr>
      <w:rFonts w:eastAsia="Arial Unicode MS" w:cs="Mangal"/>
      <w:b/>
      <w:bCs/>
      <w:kern w:val="1"/>
      <w:sz w:val="24"/>
      <w:szCs w:val="23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1668</Words>
  <Characters>9509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Имущества</dc:creator>
  <cp:keywords/>
  <dc:description/>
  <cp:lastModifiedBy>Имущества</cp:lastModifiedBy>
  <cp:revision>3</cp:revision>
  <dcterms:created xsi:type="dcterms:W3CDTF">2022-08-09T06:28:00Z</dcterms:created>
  <dcterms:modified xsi:type="dcterms:W3CDTF">2022-08-12T07:04:00Z</dcterms:modified>
</cp:coreProperties>
</file>