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F11F5" w14:textId="77777777" w:rsidR="00646F53" w:rsidRPr="00A863CB" w:rsidRDefault="00646F53" w:rsidP="00646F53">
      <w:pPr>
        <w:jc w:val="right"/>
        <w:rPr>
          <w:rFonts w:eastAsia="MS Mincho"/>
          <w:sz w:val="20"/>
          <w:szCs w:val="20"/>
        </w:rPr>
      </w:pPr>
      <w:r w:rsidRPr="00A863CB">
        <w:rPr>
          <w:rFonts w:eastAsia="MS Mincho"/>
          <w:sz w:val="20"/>
          <w:szCs w:val="20"/>
        </w:rPr>
        <w:t>Приложение № 2</w:t>
      </w:r>
    </w:p>
    <w:p w14:paraId="64A0C961" w14:textId="77777777" w:rsidR="00646F53" w:rsidRPr="00A863CB" w:rsidRDefault="00646F53" w:rsidP="00646F53">
      <w:pPr>
        <w:jc w:val="right"/>
        <w:rPr>
          <w:rFonts w:eastAsia="MS Mincho"/>
          <w:sz w:val="20"/>
          <w:szCs w:val="20"/>
        </w:rPr>
      </w:pPr>
    </w:p>
    <w:p w14:paraId="075A853A" w14:textId="77777777" w:rsidR="00646F53" w:rsidRPr="00A863CB" w:rsidRDefault="00646F53" w:rsidP="00646F53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/>
          <w:bCs/>
          <w:color w:val="FF0000"/>
          <w:sz w:val="20"/>
          <w:szCs w:val="20"/>
          <w:lang w:eastAsia="ar-SA"/>
        </w:rPr>
        <w:t xml:space="preserve"> </w:t>
      </w:r>
      <w:r w:rsidRPr="00A863CB">
        <w:rPr>
          <w:bCs/>
          <w:color w:val="000000"/>
          <w:sz w:val="20"/>
          <w:szCs w:val="20"/>
          <w:lang w:eastAsia="ar-SA"/>
        </w:rPr>
        <w:t>Организатору аукциона:</w:t>
      </w:r>
    </w:p>
    <w:p w14:paraId="36B5C6A1" w14:textId="77777777" w:rsidR="00646F53" w:rsidRPr="00A863CB" w:rsidRDefault="00646F53" w:rsidP="00646F53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Cs/>
          <w:color w:val="000000"/>
          <w:sz w:val="20"/>
          <w:szCs w:val="20"/>
          <w:lang w:eastAsia="ar-SA"/>
        </w:rPr>
        <w:t>Администрация муниципального</w:t>
      </w:r>
    </w:p>
    <w:p w14:paraId="7691F00B" w14:textId="739B12D1" w:rsidR="00646F53" w:rsidRPr="00A863CB" w:rsidRDefault="00646F53" w:rsidP="00646F53">
      <w:pPr>
        <w:keepNext/>
        <w:tabs>
          <w:tab w:val="num" w:pos="0"/>
        </w:tabs>
        <w:suppressAutoHyphens/>
        <w:ind w:left="5041"/>
        <w:jc w:val="right"/>
        <w:outlineLvl w:val="0"/>
        <w:rPr>
          <w:bCs/>
          <w:color w:val="000000"/>
          <w:sz w:val="20"/>
          <w:szCs w:val="20"/>
          <w:lang w:eastAsia="ar-SA"/>
        </w:rPr>
      </w:pPr>
      <w:r w:rsidRPr="00A863CB">
        <w:rPr>
          <w:bCs/>
          <w:color w:val="000000"/>
          <w:sz w:val="20"/>
          <w:szCs w:val="20"/>
          <w:lang w:eastAsia="ar-SA"/>
        </w:rPr>
        <w:t xml:space="preserve"> образования «Муниципальный округ </w:t>
      </w:r>
      <w:r>
        <w:rPr>
          <w:bCs/>
          <w:color w:val="000000"/>
          <w:sz w:val="20"/>
          <w:szCs w:val="20"/>
          <w:lang w:eastAsia="ar-SA"/>
        </w:rPr>
        <w:t>Ярский</w:t>
      </w:r>
      <w:r w:rsidRPr="00A863CB">
        <w:rPr>
          <w:bCs/>
          <w:color w:val="000000"/>
          <w:sz w:val="20"/>
          <w:szCs w:val="20"/>
          <w:lang w:eastAsia="ar-SA"/>
        </w:rPr>
        <w:t xml:space="preserve"> район Удмуртской Республики»</w:t>
      </w:r>
    </w:p>
    <w:p w14:paraId="57B2C2DE" w14:textId="77777777" w:rsidR="00646F53" w:rsidRPr="00A863CB" w:rsidRDefault="00646F53" w:rsidP="00646F53">
      <w:pPr>
        <w:suppressAutoHyphens/>
        <w:rPr>
          <w:color w:val="000000"/>
          <w:sz w:val="20"/>
          <w:szCs w:val="20"/>
          <w:lang w:eastAsia="ar-SA"/>
        </w:rPr>
      </w:pPr>
    </w:p>
    <w:p w14:paraId="7FEA95A3" w14:textId="77777777" w:rsidR="00646F53" w:rsidRPr="00A863CB" w:rsidRDefault="00646F53" w:rsidP="00646F53">
      <w:pPr>
        <w:keepNext/>
        <w:suppressAutoHyphens/>
        <w:jc w:val="center"/>
        <w:outlineLvl w:val="1"/>
        <w:rPr>
          <w:b/>
          <w:bCs/>
          <w:iCs/>
          <w:sz w:val="20"/>
          <w:szCs w:val="20"/>
          <w:lang w:eastAsia="ar-SA"/>
        </w:rPr>
      </w:pPr>
      <w:r w:rsidRPr="00A863CB">
        <w:rPr>
          <w:b/>
          <w:bCs/>
          <w:iCs/>
          <w:sz w:val="20"/>
          <w:szCs w:val="20"/>
          <w:lang w:eastAsia="ar-SA"/>
        </w:rPr>
        <w:t>З А Я В К А</w:t>
      </w:r>
    </w:p>
    <w:p w14:paraId="657B89FF" w14:textId="77777777" w:rsidR="00646F53" w:rsidRPr="00A863CB" w:rsidRDefault="00646F53" w:rsidP="00646F53">
      <w:pPr>
        <w:ind w:firstLine="720"/>
        <w:jc w:val="center"/>
        <w:rPr>
          <w:b/>
          <w:sz w:val="20"/>
          <w:szCs w:val="20"/>
        </w:rPr>
      </w:pPr>
      <w:r w:rsidRPr="00A863CB">
        <w:rPr>
          <w:b/>
          <w:sz w:val="20"/>
          <w:szCs w:val="20"/>
        </w:rPr>
        <w:t>на участие в аукционе на право заключения договора аренды земельного участка, находящегося в муниципальной собственности</w:t>
      </w:r>
    </w:p>
    <w:p w14:paraId="4F69D82C" w14:textId="7BDB5223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________________________________________________________________</w:t>
      </w:r>
      <w:r>
        <w:rPr>
          <w:sz w:val="20"/>
          <w:szCs w:val="20"/>
          <w:lang w:eastAsia="ar-SA"/>
        </w:rPr>
        <w:t>_____________________________</w:t>
      </w:r>
    </w:p>
    <w:p w14:paraId="2A96F657" w14:textId="77777777" w:rsidR="00646F53" w:rsidRPr="00A863CB" w:rsidRDefault="00646F53" w:rsidP="00646F53">
      <w:pPr>
        <w:suppressAutoHyphens/>
        <w:jc w:val="center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(полное наименование юридического лица, Ф.И.О. физического лица, подавшего заявку)  </w:t>
      </w:r>
    </w:p>
    <w:p w14:paraId="7C751FB9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в лице ______________________________________________________________________________________</w:t>
      </w:r>
    </w:p>
    <w:p w14:paraId="344EFE49" w14:textId="77777777" w:rsidR="00646F53" w:rsidRPr="00A863CB" w:rsidRDefault="00646F53" w:rsidP="00646F53">
      <w:pPr>
        <w:suppressAutoHyphens/>
        <w:jc w:val="center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(Ф.И.О., должность)  </w:t>
      </w:r>
    </w:p>
    <w:p w14:paraId="557DF695" w14:textId="77777777" w:rsidR="00646F53" w:rsidRPr="00A863CB" w:rsidRDefault="00646F53" w:rsidP="00646F53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действующего на основании (доверенности, Устава, положения</w:t>
      </w:r>
      <w:proofErr w:type="gramStart"/>
      <w:r w:rsidRPr="00A863CB">
        <w:rPr>
          <w:sz w:val="20"/>
          <w:szCs w:val="20"/>
          <w:lang w:eastAsia="ar-SA"/>
        </w:rPr>
        <w:t>):_</w:t>
      </w:r>
      <w:proofErr w:type="gramEnd"/>
      <w:r w:rsidRPr="00A863CB">
        <w:rPr>
          <w:sz w:val="20"/>
          <w:szCs w:val="20"/>
          <w:lang w:eastAsia="ar-SA"/>
        </w:rPr>
        <w:t>_______________________________</w:t>
      </w:r>
    </w:p>
    <w:p w14:paraId="5C699795" w14:textId="6D0780D8" w:rsidR="00646F53" w:rsidRPr="00A863CB" w:rsidRDefault="00646F53" w:rsidP="00646F53">
      <w:pPr>
        <w:tabs>
          <w:tab w:val="left" w:pos="1134"/>
        </w:tabs>
        <w:jc w:val="both"/>
        <w:rPr>
          <w:sz w:val="20"/>
          <w:szCs w:val="20"/>
          <w:u w:val="single"/>
          <w:lang w:eastAsia="ar-SA"/>
        </w:rPr>
      </w:pPr>
      <w:r w:rsidRPr="00A863CB">
        <w:rPr>
          <w:sz w:val="20"/>
          <w:szCs w:val="20"/>
          <w:u w:val="single"/>
          <w:lang w:eastAsia="ar-SA"/>
        </w:rPr>
        <w:t xml:space="preserve">принимаю решение об участии в аукционе  </w:t>
      </w:r>
      <w:r w:rsidRPr="00A863CB">
        <w:rPr>
          <w:sz w:val="20"/>
          <w:szCs w:val="20"/>
          <w:lang w:eastAsia="ar-SA"/>
        </w:rPr>
        <w:t xml:space="preserve">на право заключения договора аренды земельного участка из категории земель _______________________ с кадастровым номером _________________, площадью _________ </w:t>
      </w:r>
      <w:proofErr w:type="spellStart"/>
      <w:r w:rsidRPr="00A863CB">
        <w:rPr>
          <w:sz w:val="20"/>
          <w:szCs w:val="20"/>
          <w:lang w:eastAsia="ar-SA"/>
        </w:rPr>
        <w:t>кв.м</w:t>
      </w:r>
      <w:proofErr w:type="spellEnd"/>
      <w:r w:rsidRPr="00A863CB">
        <w:rPr>
          <w:sz w:val="20"/>
          <w:szCs w:val="20"/>
          <w:lang w:eastAsia="ar-SA"/>
        </w:rPr>
        <w:t xml:space="preserve">., расположенного  по адресу: Удмуртская Республика, </w:t>
      </w:r>
      <w:r>
        <w:rPr>
          <w:sz w:val="20"/>
          <w:szCs w:val="20"/>
          <w:lang w:eastAsia="ar-SA"/>
        </w:rPr>
        <w:t>Ярский</w:t>
      </w:r>
      <w:r w:rsidRPr="00A863CB">
        <w:rPr>
          <w:sz w:val="20"/>
          <w:szCs w:val="20"/>
          <w:lang w:eastAsia="ar-SA"/>
        </w:rPr>
        <w:t xml:space="preserve"> район,______________ ___________________________________,  разрешенное использование: _____________________________.</w:t>
      </w:r>
    </w:p>
    <w:p w14:paraId="59E906B8" w14:textId="0D638D9E" w:rsidR="00646F53" w:rsidRPr="00A863CB" w:rsidRDefault="00646F53" w:rsidP="00646F53">
      <w:pPr>
        <w:tabs>
          <w:tab w:val="left" w:pos="540"/>
        </w:tabs>
        <w:suppressAutoHyphens/>
        <w:ind w:left="34" w:right="-63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Обязуюсь соблюдать условия аукциона, содержащиеся в Извещении, размещенном на официальном сайте Российской Федерации </w:t>
      </w:r>
      <w:proofErr w:type="spellStart"/>
      <w:r w:rsidRPr="00A863CB">
        <w:rPr>
          <w:sz w:val="20"/>
          <w:szCs w:val="20"/>
          <w:u w:val="single"/>
          <w:lang w:val="en-US" w:eastAsia="ar-SA"/>
        </w:rPr>
        <w:t>torgi</w:t>
      </w:r>
      <w:proofErr w:type="spellEnd"/>
      <w:r w:rsidRPr="00A863CB">
        <w:rPr>
          <w:sz w:val="20"/>
          <w:szCs w:val="20"/>
          <w:u w:val="single"/>
          <w:lang w:eastAsia="ar-SA"/>
        </w:rPr>
        <w:t>.</w:t>
      </w:r>
      <w:r w:rsidRPr="00A863CB">
        <w:rPr>
          <w:sz w:val="20"/>
          <w:szCs w:val="20"/>
          <w:u w:val="single"/>
          <w:lang w:val="en-US" w:eastAsia="ar-SA"/>
        </w:rPr>
        <w:t>gov</w:t>
      </w:r>
      <w:r w:rsidRPr="00A863CB">
        <w:rPr>
          <w:sz w:val="20"/>
          <w:szCs w:val="20"/>
          <w:u w:val="single"/>
          <w:lang w:eastAsia="ar-SA"/>
        </w:rPr>
        <w:t>.</w:t>
      </w:r>
      <w:proofErr w:type="spellStart"/>
      <w:r w:rsidRPr="00A863CB">
        <w:rPr>
          <w:sz w:val="20"/>
          <w:szCs w:val="20"/>
          <w:u w:val="single"/>
          <w:lang w:val="en-US" w:eastAsia="ar-SA"/>
        </w:rPr>
        <w:t>ru</w:t>
      </w:r>
      <w:proofErr w:type="spellEnd"/>
      <w:r w:rsidRPr="00A863CB">
        <w:rPr>
          <w:sz w:val="20"/>
          <w:szCs w:val="20"/>
          <w:lang w:eastAsia="ar-SA"/>
        </w:rPr>
        <w:t xml:space="preserve"> и портале Администрации муниципального образования «Муниципальный округ Глазовский район Удмуртской Республики</w:t>
      </w:r>
      <w:r w:rsidRPr="00147F82">
        <w:rPr>
          <w:sz w:val="20"/>
          <w:szCs w:val="20"/>
          <w:lang w:eastAsia="ar-SA"/>
        </w:rPr>
        <w:t xml:space="preserve">» </w:t>
      </w:r>
      <w:hyperlink r:id="rId5" w:history="1">
        <w:r w:rsidR="00147F82" w:rsidRPr="00147F82">
          <w:rPr>
            <w:rStyle w:val="a3"/>
            <w:color w:val="auto"/>
            <w:sz w:val="20"/>
            <w:szCs w:val="20"/>
            <w:lang w:eastAsia="ar-SA"/>
          </w:rPr>
          <w:t>http://yar.udmurt.ru</w:t>
        </w:r>
      </w:hyperlink>
      <w:r w:rsidRPr="00147F82">
        <w:rPr>
          <w:sz w:val="20"/>
          <w:szCs w:val="20"/>
          <w:u w:val="single"/>
          <w:lang w:eastAsia="ar-SA"/>
        </w:rPr>
        <w:t>.</w:t>
      </w:r>
      <w:r w:rsidRPr="00147F82">
        <w:rPr>
          <w:sz w:val="20"/>
          <w:szCs w:val="20"/>
          <w:lang w:eastAsia="ar-SA"/>
        </w:rPr>
        <w:t xml:space="preserve">   </w:t>
      </w:r>
      <w:r w:rsidRPr="00A863CB">
        <w:rPr>
          <w:sz w:val="20"/>
          <w:szCs w:val="20"/>
          <w:lang w:eastAsia="ar-SA"/>
        </w:rPr>
        <w:t xml:space="preserve">в информационно-телекоммуникационной сети «Интернет», а также установленный порядок </w:t>
      </w:r>
      <w:proofErr w:type="gramStart"/>
      <w:r w:rsidRPr="00A863CB">
        <w:rPr>
          <w:sz w:val="20"/>
          <w:szCs w:val="20"/>
          <w:lang w:eastAsia="ar-SA"/>
        </w:rPr>
        <w:t>проведения  аукциона</w:t>
      </w:r>
      <w:proofErr w:type="gramEnd"/>
      <w:r w:rsidRPr="00A863CB">
        <w:rPr>
          <w:sz w:val="20"/>
          <w:szCs w:val="20"/>
          <w:lang w:eastAsia="ar-SA"/>
        </w:rPr>
        <w:t>.</w:t>
      </w:r>
    </w:p>
    <w:p w14:paraId="5BB3A7A5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ab/>
        <w:t xml:space="preserve"> Далее указать:</w:t>
      </w:r>
    </w:p>
    <w:p w14:paraId="163346E0" w14:textId="77777777" w:rsidR="00646F53" w:rsidRPr="00A863CB" w:rsidRDefault="00646F53" w:rsidP="00646F53">
      <w:pPr>
        <w:suppressAutoHyphens/>
        <w:jc w:val="both"/>
        <w:rPr>
          <w:b/>
          <w:sz w:val="20"/>
          <w:szCs w:val="20"/>
          <w:lang w:eastAsia="ar-SA"/>
        </w:rPr>
      </w:pPr>
      <w:r w:rsidRPr="00A863CB">
        <w:rPr>
          <w:b/>
          <w:sz w:val="20"/>
          <w:szCs w:val="20"/>
          <w:lang w:eastAsia="ar-SA"/>
        </w:rPr>
        <w:t>1. Для граждан:</w:t>
      </w:r>
    </w:p>
    <w:p w14:paraId="4832C25C" w14:textId="77777777" w:rsidR="00646F53" w:rsidRPr="00A863CB" w:rsidRDefault="00646F53" w:rsidP="00646F53">
      <w:pPr>
        <w:suppressAutoHyphens/>
        <w:ind w:firstLine="360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место регистрации </w:t>
      </w:r>
      <w:proofErr w:type="gramStart"/>
      <w:r w:rsidRPr="00A863CB">
        <w:rPr>
          <w:sz w:val="20"/>
          <w:szCs w:val="20"/>
          <w:lang w:eastAsia="ar-SA"/>
        </w:rPr>
        <w:t>заявителя:_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</w:t>
      </w:r>
    </w:p>
    <w:p w14:paraId="5E572C18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ИНН__________________, телефон_____________________________, реквизиты документа, удостоверяющего личность__________________________________________________________________</w:t>
      </w:r>
    </w:p>
    <w:p w14:paraId="51438B68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почтовый </w:t>
      </w:r>
      <w:proofErr w:type="gramStart"/>
      <w:r w:rsidRPr="00A863CB">
        <w:rPr>
          <w:sz w:val="20"/>
          <w:szCs w:val="20"/>
          <w:lang w:eastAsia="ar-SA"/>
        </w:rPr>
        <w:t>адрес:_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_________________________________________________________________________</w:t>
      </w:r>
    </w:p>
    <w:p w14:paraId="2747E3D5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адрес электронной </w:t>
      </w:r>
      <w:proofErr w:type="gramStart"/>
      <w:r w:rsidRPr="00A863CB">
        <w:rPr>
          <w:sz w:val="20"/>
          <w:szCs w:val="20"/>
          <w:lang w:eastAsia="ar-SA"/>
        </w:rPr>
        <w:t>почты:_</w:t>
      </w:r>
      <w:proofErr w:type="gramEnd"/>
      <w:r w:rsidRPr="00A863CB">
        <w:rPr>
          <w:sz w:val="20"/>
          <w:szCs w:val="20"/>
          <w:lang w:eastAsia="ar-SA"/>
        </w:rPr>
        <w:t xml:space="preserve">____________________________________________, </w:t>
      </w:r>
    </w:p>
    <w:p w14:paraId="0BFC2E0F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банковские реквизиты счета для возврата задатка претендента на участие в аукционе: ____________________________________________________________________________________</w:t>
      </w:r>
    </w:p>
    <w:p w14:paraId="647FBA75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b/>
          <w:sz w:val="20"/>
          <w:szCs w:val="20"/>
          <w:lang w:eastAsia="ar-SA"/>
        </w:rPr>
        <w:t>2.Для юридических лиц</w:t>
      </w:r>
      <w:r w:rsidRPr="00A863CB">
        <w:rPr>
          <w:sz w:val="20"/>
          <w:szCs w:val="20"/>
          <w:lang w:eastAsia="ar-SA"/>
        </w:rPr>
        <w:t>:</w:t>
      </w:r>
    </w:p>
    <w:p w14:paraId="1320FF83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место нахождение </w:t>
      </w:r>
      <w:proofErr w:type="gramStart"/>
      <w:r w:rsidRPr="00A863CB">
        <w:rPr>
          <w:sz w:val="20"/>
          <w:szCs w:val="20"/>
          <w:lang w:eastAsia="ar-SA"/>
        </w:rPr>
        <w:t>заявителя:_</w:t>
      </w:r>
      <w:proofErr w:type="gramEnd"/>
      <w:r w:rsidRPr="00A863CB">
        <w:rPr>
          <w:sz w:val="20"/>
          <w:szCs w:val="20"/>
          <w:lang w:eastAsia="ar-SA"/>
        </w:rPr>
        <w:t>______________________________________________________________,</w:t>
      </w:r>
    </w:p>
    <w:p w14:paraId="73F6F25E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ИНН_____________________ ОГРН______________________ телефон____________________, факс__________________________, почтовый адрес:___________________________________________, </w:t>
      </w:r>
    </w:p>
    <w:p w14:paraId="63BCFFAD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адрес электронной почты:_______________________________________, банковские реквизиты счета для возврата задатка претендента на участие в аукционе: __________________________________________________________</w:t>
      </w:r>
    </w:p>
    <w:p w14:paraId="64A96FAE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</w:p>
    <w:p w14:paraId="532E4C43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К заявлению прилагаются следующие документы (нужное отметить):</w:t>
      </w:r>
    </w:p>
    <w:p w14:paraId="32308F51" w14:textId="77777777" w:rsidR="00646F53" w:rsidRPr="00A863CB" w:rsidRDefault="00646F53" w:rsidP="00646F53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Копии документов, удостоверяющих личность (для физических лиц) ________________________.</w:t>
      </w:r>
    </w:p>
    <w:p w14:paraId="0BF6DC43" w14:textId="77777777" w:rsidR="00646F53" w:rsidRPr="00A863CB" w:rsidRDefault="00646F53" w:rsidP="00646F53">
      <w:pPr>
        <w:numPr>
          <w:ilvl w:val="0"/>
          <w:numId w:val="1"/>
        </w:numPr>
        <w:tabs>
          <w:tab w:val="num" w:pos="0"/>
        </w:tabs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Копия </w:t>
      </w:r>
      <w:proofErr w:type="gramStart"/>
      <w:r w:rsidRPr="00A863CB">
        <w:rPr>
          <w:sz w:val="20"/>
          <w:szCs w:val="20"/>
          <w:lang w:eastAsia="ar-SA"/>
        </w:rPr>
        <w:t>доверенности, в случае, если</w:t>
      </w:r>
      <w:proofErr w:type="gramEnd"/>
      <w:r w:rsidRPr="00A863CB">
        <w:rPr>
          <w:sz w:val="20"/>
          <w:szCs w:val="20"/>
          <w:lang w:eastAsia="ar-SA"/>
        </w:rPr>
        <w:t xml:space="preserve"> лицо, подавшее заявку, действует по доверенности _______________________________________________________________________________________ </w:t>
      </w:r>
    </w:p>
    <w:p w14:paraId="186CB4E8" w14:textId="77777777" w:rsidR="00646F53" w:rsidRPr="00A863CB" w:rsidRDefault="00646F53" w:rsidP="00646F53">
      <w:pPr>
        <w:numPr>
          <w:ilvl w:val="0"/>
          <w:numId w:val="1"/>
        </w:numPr>
        <w:tabs>
          <w:tab w:val="num" w:pos="0"/>
        </w:tabs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Документы, подтверждающие внесение задатка __________________________________________</w:t>
      </w:r>
    </w:p>
    <w:p w14:paraId="1D64F576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В случае признания меня победителем аукциона и моего отказа от заключения договора аренды земельного участка, либо невнесения в установленный срок оплаты земельного участка, я согласен с тем, что сумма внесенного мною задатка возврату не подлежит по основаниям, установленным в ч. 2 ст. 381 Гражданского кодекса Российской Федерации.</w:t>
      </w:r>
    </w:p>
    <w:p w14:paraId="452966CA" w14:textId="77777777" w:rsidR="00646F53" w:rsidRPr="00A863CB" w:rsidRDefault="00646F53" w:rsidP="00646F53">
      <w:pPr>
        <w:suppressAutoHyphens/>
        <w:ind w:left="360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Подпись претендента на участие в аукционе (его уполномоченного представителя):</w:t>
      </w:r>
    </w:p>
    <w:p w14:paraId="605932B1" w14:textId="77777777" w:rsidR="00646F53" w:rsidRPr="00A863CB" w:rsidRDefault="00646F53" w:rsidP="00646F53">
      <w:pPr>
        <w:suppressAutoHyphens/>
        <w:ind w:left="360"/>
        <w:jc w:val="both"/>
        <w:rPr>
          <w:sz w:val="20"/>
          <w:szCs w:val="20"/>
          <w:lang w:eastAsia="ar-SA"/>
        </w:rPr>
      </w:pPr>
    </w:p>
    <w:p w14:paraId="58FA8BF0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________________/______________________                                         </w:t>
      </w:r>
      <w:proofErr w:type="gramStart"/>
      <w:r w:rsidRPr="00A863CB">
        <w:rPr>
          <w:sz w:val="20"/>
          <w:szCs w:val="20"/>
          <w:lang w:eastAsia="ar-SA"/>
        </w:rPr>
        <w:t xml:space="preserve">   «</w:t>
      </w:r>
      <w:proofErr w:type="gramEnd"/>
      <w:r w:rsidRPr="00A863CB">
        <w:rPr>
          <w:sz w:val="20"/>
          <w:szCs w:val="20"/>
          <w:lang w:eastAsia="ar-SA"/>
        </w:rPr>
        <w:t>______»___________________ 20_____г.</w:t>
      </w:r>
    </w:p>
    <w:p w14:paraId="1ED755A6" w14:textId="77777777" w:rsidR="00646F53" w:rsidRPr="00A863CB" w:rsidRDefault="00646F53" w:rsidP="00646F53">
      <w:pPr>
        <w:suppressAutoHyphens/>
        <w:jc w:val="both"/>
        <w:rPr>
          <w:sz w:val="16"/>
          <w:szCs w:val="16"/>
          <w:lang w:eastAsia="ar-SA"/>
        </w:rPr>
      </w:pPr>
      <w:r w:rsidRPr="00A863CB">
        <w:rPr>
          <w:sz w:val="16"/>
          <w:szCs w:val="16"/>
          <w:lang w:eastAsia="ar-SA"/>
        </w:rPr>
        <w:t xml:space="preserve">      подпись                      расшифровка подписи, печать</w:t>
      </w:r>
    </w:p>
    <w:p w14:paraId="45FD8484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</w:p>
    <w:p w14:paraId="29D1932C" w14:textId="164F50CC" w:rsidR="00646F53" w:rsidRPr="00A863CB" w:rsidRDefault="00646F53" w:rsidP="00646F53">
      <w:pPr>
        <w:suppressAutoHyphens/>
        <w:spacing w:line="276" w:lineRule="auto"/>
        <w:jc w:val="both"/>
        <w:rPr>
          <w:color w:val="000000"/>
          <w:sz w:val="20"/>
          <w:szCs w:val="20"/>
          <w:lang w:eastAsia="ar-SA"/>
        </w:rPr>
      </w:pPr>
      <w:r w:rsidRPr="00A863CB">
        <w:rPr>
          <w:color w:val="000000"/>
          <w:sz w:val="20"/>
          <w:szCs w:val="20"/>
          <w:lang w:eastAsia="ar-SA"/>
        </w:rPr>
        <w:t xml:space="preserve">Заявка принята специалистом отдела имущественных отношений Администрации муниципального образования </w:t>
      </w:r>
      <w:proofErr w:type="gramStart"/>
      <w:r w:rsidRPr="00A863CB">
        <w:rPr>
          <w:color w:val="000000"/>
          <w:sz w:val="20"/>
          <w:szCs w:val="20"/>
          <w:lang w:eastAsia="ar-SA"/>
        </w:rPr>
        <w:t>«</w:t>
      </w:r>
      <w:r>
        <w:rPr>
          <w:color w:val="000000"/>
          <w:sz w:val="20"/>
          <w:szCs w:val="20"/>
          <w:lang w:eastAsia="ar-SA"/>
        </w:rPr>
        <w:t xml:space="preserve"> Муниципальный</w:t>
      </w:r>
      <w:proofErr w:type="gramEnd"/>
      <w:r>
        <w:rPr>
          <w:color w:val="000000"/>
          <w:sz w:val="20"/>
          <w:szCs w:val="20"/>
          <w:lang w:eastAsia="ar-SA"/>
        </w:rPr>
        <w:t xml:space="preserve"> округ </w:t>
      </w:r>
      <w:r w:rsidR="00147F82">
        <w:rPr>
          <w:color w:val="000000"/>
          <w:sz w:val="20"/>
          <w:szCs w:val="20"/>
          <w:lang w:eastAsia="ar-SA"/>
        </w:rPr>
        <w:t>Ярский</w:t>
      </w:r>
      <w:r w:rsidRPr="00A863CB">
        <w:rPr>
          <w:color w:val="000000"/>
          <w:sz w:val="20"/>
          <w:szCs w:val="20"/>
          <w:lang w:eastAsia="ar-SA"/>
        </w:rPr>
        <w:t xml:space="preserve"> район</w:t>
      </w:r>
      <w:r>
        <w:rPr>
          <w:color w:val="000000"/>
          <w:sz w:val="20"/>
          <w:szCs w:val="20"/>
          <w:lang w:eastAsia="ar-SA"/>
        </w:rPr>
        <w:t xml:space="preserve"> Удмуртской Республики</w:t>
      </w:r>
      <w:r w:rsidRPr="00A863CB">
        <w:rPr>
          <w:color w:val="000000"/>
          <w:sz w:val="20"/>
          <w:szCs w:val="20"/>
          <w:lang w:eastAsia="ar-SA"/>
        </w:rPr>
        <w:t xml:space="preserve">» </w:t>
      </w:r>
    </w:p>
    <w:p w14:paraId="6807C2F1" w14:textId="77777777" w:rsidR="00646F53" w:rsidRPr="00A863CB" w:rsidRDefault="00646F53" w:rsidP="00646F53">
      <w:pPr>
        <w:suppressAutoHyphens/>
        <w:spacing w:line="276" w:lineRule="auto"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_______час. ________ мин. «____</w:t>
      </w:r>
      <w:proofErr w:type="gramStart"/>
      <w:r w:rsidRPr="00A863CB">
        <w:rPr>
          <w:sz w:val="20"/>
          <w:szCs w:val="20"/>
          <w:lang w:eastAsia="ar-SA"/>
        </w:rPr>
        <w:t>_»  _</w:t>
      </w:r>
      <w:proofErr w:type="gramEnd"/>
      <w:r w:rsidRPr="00A863CB">
        <w:rPr>
          <w:sz w:val="20"/>
          <w:szCs w:val="20"/>
          <w:lang w:eastAsia="ar-SA"/>
        </w:rPr>
        <w:t>__________ 20</w:t>
      </w:r>
      <w:r w:rsidRPr="00A863CB">
        <w:rPr>
          <w:sz w:val="20"/>
          <w:szCs w:val="20"/>
          <w:lang w:eastAsia="ar-SA"/>
        </w:rPr>
        <w:softHyphen/>
      </w:r>
      <w:r w:rsidRPr="00A863CB">
        <w:rPr>
          <w:sz w:val="20"/>
          <w:szCs w:val="20"/>
          <w:lang w:eastAsia="ar-SA"/>
        </w:rPr>
        <w:softHyphen/>
        <w:t>______г.    за     № __________</w:t>
      </w:r>
    </w:p>
    <w:p w14:paraId="0CCE8E17" w14:textId="77777777" w:rsidR="00646F53" w:rsidRPr="00A863CB" w:rsidRDefault="00646F53" w:rsidP="00646F53">
      <w:pPr>
        <w:suppressAutoHyphens/>
        <w:spacing w:line="276" w:lineRule="auto"/>
        <w:jc w:val="both"/>
        <w:rPr>
          <w:rFonts w:eastAsia="MS Mincho"/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Специалист </w:t>
      </w:r>
      <w:r w:rsidRPr="00A863CB">
        <w:rPr>
          <w:sz w:val="20"/>
          <w:szCs w:val="20"/>
          <w:lang w:eastAsia="ar-SA"/>
        </w:rPr>
        <w:tab/>
        <w:t xml:space="preserve">     _______________/__________________________/</w:t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</w:r>
    </w:p>
    <w:p w14:paraId="6B2DC977" w14:textId="77777777" w:rsidR="00646F53" w:rsidRPr="00A863CB" w:rsidRDefault="00646F53" w:rsidP="00646F53">
      <w:pPr>
        <w:jc w:val="both"/>
        <w:rPr>
          <w:rFonts w:eastAsia="MS Mincho"/>
          <w:sz w:val="16"/>
          <w:szCs w:val="16"/>
        </w:rPr>
      </w:pPr>
      <w:r w:rsidRPr="00A863CB">
        <w:rPr>
          <w:rFonts w:eastAsia="MS Mincho"/>
          <w:sz w:val="20"/>
          <w:szCs w:val="20"/>
        </w:rPr>
        <w:t xml:space="preserve"> </w:t>
      </w:r>
      <w:r w:rsidRPr="00A863CB">
        <w:rPr>
          <w:rFonts w:eastAsia="MS Mincho"/>
          <w:sz w:val="20"/>
          <w:szCs w:val="20"/>
        </w:rPr>
        <w:tab/>
        <w:t xml:space="preserve"> </w:t>
      </w:r>
      <w:r w:rsidRPr="00A863CB">
        <w:rPr>
          <w:rFonts w:eastAsia="MS Mincho"/>
          <w:sz w:val="20"/>
          <w:szCs w:val="20"/>
        </w:rPr>
        <w:tab/>
        <w:t xml:space="preserve">              </w:t>
      </w:r>
      <w:r w:rsidRPr="00A863CB">
        <w:rPr>
          <w:rFonts w:eastAsia="MS Mincho"/>
          <w:sz w:val="16"/>
          <w:szCs w:val="16"/>
        </w:rPr>
        <w:t>(подпись)</w:t>
      </w:r>
      <w:r w:rsidRPr="00A863CB">
        <w:rPr>
          <w:rFonts w:eastAsia="MS Mincho"/>
          <w:sz w:val="16"/>
          <w:szCs w:val="16"/>
        </w:rPr>
        <w:tab/>
      </w:r>
      <w:r w:rsidRPr="00A863CB">
        <w:rPr>
          <w:rFonts w:eastAsia="MS Mincho"/>
          <w:sz w:val="16"/>
          <w:szCs w:val="16"/>
        </w:rPr>
        <w:tab/>
        <w:t xml:space="preserve">      </w:t>
      </w:r>
      <w:proofErr w:type="gramStart"/>
      <w:r w:rsidRPr="00A863CB">
        <w:rPr>
          <w:rFonts w:eastAsia="MS Mincho"/>
          <w:sz w:val="16"/>
          <w:szCs w:val="16"/>
        </w:rPr>
        <w:t xml:space="preserve">   (</w:t>
      </w:r>
      <w:proofErr w:type="gramEnd"/>
      <w:r w:rsidRPr="00A863CB">
        <w:rPr>
          <w:rFonts w:eastAsia="MS Mincho"/>
          <w:sz w:val="16"/>
          <w:szCs w:val="16"/>
        </w:rPr>
        <w:t>расшифровка подписи)</w:t>
      </w:r>
    </w:p>
    <w:p w14:paraId="5696D483" w14:textId="77777777" w:rsidR="00646F53" w:rsidRPr="00A863CB" w:rsidRDefault="00646F53" w:rsidP="00646F53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СОГЛАСИЕ:</w:t>
      </w:r>
      <w:r w:rsidRPr="00A863CB">
        <w:rPr>
          <w:b/>
          <w:sz w:val="20"/>
          <w:szCs w:val="20"/>
          <w:lang w:eastAsia="ar-SA"/>
        </w:rPr>
        <w:t xml:space="preserve"> </w:t>
      </w:r>
      <w:r w:rsidRPr="00A863CB">
        <w:rPr>
          <w:sz w:val="20"/>
          <w:szCs w:val="20"/>
          <w:lang w:eastAsia="ar-SA"/>
        </w:rPr>
        <w:t>(для физических лиц)</w:t>
      </w:r>
    </w:p>
    <w:p w14:paraId="73639036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</w:t>
      </w:r>
      <w:proofErr w:type="gramStart"/>
      <w:r w:rsidRPr="00A863CB">
        <w:rPr>
          <w:sz w:val="20"/>
          <w:szCs w:val="20"/>
          <w:lang w:eastAsia="ar-SA"/>
        </w:rPr>
        <w:t>В  соответствии</w:t>
      </w:r>
      <w:proofErr w:type="gramEnd"/>
      <w:r w:rsidRPr="00A863CB">
        <w:rPr>
          <w:sz w:val="20"/>
          <w:szCs w:val="20"/>
          <w:lang w:eastAsia="ar-SA"/>
        </w:rPr>
        <w:t xml:space="preserve"> с федеральным законом от 27.07.2006 г. № 152–ФЗ «О персональных данных» согласен /согласна  на  бессрочную, смешанную обработку указанных мной персональных данных, включая сбор, систематизацию, накопление, хранение, уточнение, использование, распространение (в том числе передачу), </w:t>
      </w:r>
      <w:r w:rsidRPr="00A863CB">
        <w:rPr>
          <w:sz w:val="20"/>
          <w:szCs w:val="20"/>
          <w:lang w:eastAsia="ar-SA"/>
        </w:rPr>
        <w:lastRenderedPageBreak/>
        <w:t>обезличивание, блокирование, уничтожение персональных данных   в целях совершения действий по моему заявлению.</w:t>
      </w:r>
    </w:p>
    <w:p w14:paraId="4DA053AA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</w:t>
      </w:r>
      <w:proofErr w:type="gramStart"/>
      <w:r w:rsidRPr="00A863CB">
        <w:rPr>
          <w:sz w:val="20"/>
          <w:szCs w:val="20"/>
          <w:lang w:eastAsia="ar-SA"/>
        </w:rPr>
        <w:t>Мне  известно</w:t>
      </w:r>
      <w:proofErr w:type="gramEnd"/>
      <w:r w:rsidRPr="00A863CB">
        <w:rPr>
          <w:sz w:val="20"/>
          <w:szCs w:val="20"/>
          <w:lang w:eastAsia="ar-SA"/>
        </w:rPr>
        <w:t xml:space="preserve">, что я могу отозвать данное согласие путем подачи письменного заявления  </w:t>
      </w:r>
    </w:p>
    <w:p w14:paraId="1AB677E7" w14:textId="77777777" w:rsidR="00646F53" w:rsidRPr="00A863CB" w:rsidRDefault="00646F53" w:rsidP="00646F53">
      <w:pPr>
        <w:suppressAutoHyphens/>
        <w:jc w:val="both"/>
        <w:rPr>
          <w:sz w:val="20"/>
          <w:szCs w:val="20"/>
          <w:lang w:eastAsia="ar-SA"/>
        </w:rPr>
      </w:pPr>
    </w:p>
    <w:p w14:paraId="652295E8" w14:textId="77777777" w:rsidR="00646F53" w:rsidRPr="00A863CB" w:rsidRDefault="00646F53" w:rsidP="00646F53">
      <w:pPr>
        <w:suppressAutoHyphens/>
        <w:rPr>
          <w:sz w:val="20"/>
          <w:szCs w:val="20"/>
          <w:lang w:eastAsia="ar-SA"/>
        </w:rPr>
      </w:pPr>
      <w:r w:rsidRPr="00A863CB">
        <w:rPr>
          <w:sz w:val="20"/>
          <w:szCs w:val="20"/>
          <w:lang w:eastAsia="ar-SA"/>
        </w:rPr>
        <w:t>«___</w:t>
      </w:r>
      <w:proofErr w:type="gramStart"/>
      <w:r w:rsidRPr="00A863CB">
        <w:rPr>
          <w:sz w:val="20"/>
          <w:szCs w:val="20"/>
          <w:lang w:eastAsia="ar-SA"/>
        </w:rPr>
        <w:t>_»_</w:t>
      </w:r>
      <w:proofErr w:type="gramEnd"/>
      <w:r w:rsidRPr="00A863CB">
        <w:rPr>
          <w:sz w:val="20"/>
          <w:szCs w:val="20"/>
          <w:lang w:eastAsia="ar-SA"/>
        </w:rPr>
        <w:t>___________20______г.          ____________________  /____________________________/</w:t>
      </w:r>
    </w:p>
    <w:p w14:paraId="7ADDDFF0" w14:textId="77777777" w:rsidR="00646F53" w:rsidRPr="00A863CB" w:rsidRDefault="00646F53" w:rsidP="00646F53">
      <w:pPr>
        <w:suppressAutoHyphens/>
        <w:rPr>
          <w:rFonts w:eastAsia="MS Mincho"/>
          <w:sz w:val="16"/>
          <w:szCs w:val="16"/>
          <w:lang w:eastAsia="ar-SA"/>
        </w:rPr>
      </w:pPr>
      <w:r w:rsidRPr="00A863CB">
        <w:rPr>
          <w:sz w:val="20"/>
          <w:szCs w:val="20"/>
          <w:lang w:eastAsia="ar-SA"/>
        </w:rPr>
        <w:t xml:space="preserve">                 </w:t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</w:r>
      <w:r w:rsidRPr="00A863CB">
        <w:rPr>
          <w:sz w:val="20"/>
          <w:szCs w:val="20"/>
          <w:lang w:eastAsia="ar-SA"/>
        </w:rPr>
        <w:tab/>
        <w:t xml:space="preserve">           </w:t>
      </w:r>
      <w:r w:rsidRPr="00A863CB">
        <w:rPr>
          <w:sz w:val="16"/>
          <w:szCs w:val="16"/>
          <w:lang w:eastAsia="ar-SA"/>
        </w:rPr>
        <w:t xml:space="preserve">       (подпись)</w:t>
      </w:r>
      <w:r w:rsidRPr="00A863CB">
        <w:rPr>
          <w:sz w:val="16"/>
          <w:szCs w:val="16"/>
          <w:lang w:eastAsia="ar-SA"/>
        </w:rPr>
        <w:tab/>
      </w:r>
      <w:r w:rsidRPr="00A863CB">
        <w:rPr>
          <w:sz w:val="16"/>
          <w:szCs w:val="16"/>
          <w:lang w:eastAsia="ar-SA"/>
        </w:rPr>
        <w:tab/>
        <w:t xml:space="preserve">        </w:t>
      </w:r>
      <w:proofErr w:type="gramStart"/>
      <w:r w:rsidRPr="00A863CB">
        <w:rPr>
          <w:sz w:val="16"/>
          <w:szCs w:val="16"/>
          <w:lang w:eastAsia="ar-SA"/>
        </w:rPr>
        <w:t xml:space="preserve">   (</w:t>
      </w:r>
      <w:proofErr w:type="gramEnd"/>
      <w:r w:rsidRPr="00A863CB">
        <w:rPr>
          <w:sz w:val="16"/>
          <w:szCs w:val="16"/>
          <w:lang w:eastAsia="ar-SA"/>
        </w:rPr>
        <w:t>расшифровка подписи)</w:t>
      </w:r>
    </w:p>
    <w:p w14:paraId="2CE4E14A" w14:textId="77777777" w:rsidR="00646F53" w:rsidRPr="00A863CB" w:rsidRDefault="00646F53" w:rsidP="00646F53">
      <w:pPr>
        <w:suppressAutoHyphens/>
        <w:ind w:left="-284"/>
        <w:jc w:val="right"/>
        <w:rPr>
          <w:rFonts w:eastAsia="MS Mincho"/>
          <w:sz w:val="20"/>
          <w:szCs w:val="20"/>
        </w:rPr>
      </w:pPr>
    </w:p>
    <w:p w14:paraId="688EDC5E" w14:textId="77777777" w:rsidR="00413F85" w:rsidRDefault="00413F85"/>
    <w:sectPr w:rsidR="00413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F23A7"/>
    <w:multiLevelType w:val="hybridMultilevel"/>
    <w:tmpl w:val="C550119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1567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53"/>
    <w:rsid w:val="00147F82"/>
    <w:rsid w:val="00413F85"/>
    <w:rsid w:val="0064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4154"/>
  <w15:chartTrackingRefBased/>
  <w15:docId w15:val="{EDAF26B7-9608-4095-8DA5-FAAC3E20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7F8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47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yar.udmur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</dc:creator>
  <cp:keywords/>
  <dc:description/>
  <cp:lastModifiedBy>Имущества</cp:lastModifiedBy>
  <cp:revision>1</cp:revision>
  <dcterms:created xsi:type="dcterms:W3CDTF">2022-08-09T06:16:00Z</dcterms:created>
  <dcterms:modified xsi:type="dcterms:W3CDTF">2022-08-09T06:27:00Z</dcterms:modified>
</cp:coreProperties>
</file>